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8" w14:textId="0E774772" w:rsidR="003471F4" w:rsidRPr="00F572B9" w:rsidRDefault="003471F4" w:rsidP="003471F4">
      <w:pPr>
        <w:pStyle w:val="Akapitzlist"/>
        <w:autoSpaceDE w:val="0"/>
        <w:autoSpaceDN w:val="0"/>
        <w:adjustRightInd w:val="0"/>
        <w:ind w:left="0"/>
        <w:rPr>
          <w:rFonts w:ascii="Arial" w:hAnsi="Arial" w:cs="Arial"/>
          <w:bCs/>
          <w:i/>
          <w:sz w:val="18"/>
          <w:szCs w:val="18"/>
          <w:lang w:eastAsia="ar-SA"/>
        </w:rPr>
      </w:pPr>
      <w:bookmarkStart w:id="0" w:name="_Hlk183417306"/>
      <w:r w:rsidRPr="00F572B9">
        <w:rPr>
          <w:rFonts w:ascii="Arial" w:hAnsi="Arial" w:cs="Arial"/>
          <w:bCs/>
          <w:i/>
          <w:sz w:val="18"/>
          <w:szCs w:val="18"/>
          <w:lang w:eastAsia="ar-SA"/>
        </w:rPr>
        <w:t xml:space="preserve">Załącznik nr 7 </w:t>
      </w:r>
      <w:bookmarkStart w:id="1" w:name="_Hlk183416877"/>
      <w:r w:rsidRPr="00F572B9">
        <w:rPr>
          <w:rFonts w:ascii="Arial" w:hAnsi="Arial" w:cs="Arial"/>
          <w:bCs/>
          <w:i/>
          <w:sz w:val="18"/>
          <w:szCs w:val="18"/>
          <w:lang w:eastAsia="ar-SA"/>
        </w:rPr>
        <w:t xml:space="preserve">do Procedur wyboru i oceny operacji w ramach wdrażania Lokalnej Strategii Rozwoju na lata 2023-2029 Lokalnej Grupy Działania Stowarzyszenie „Region Sanu i Trzebośnicy” </w:t>
      </w:r>
      <w:bookmarkEnd w:id="0"/>
      <w:bookmarkEnd w:id="1"/>
    </w:p>
    <w:p w14:paraId="3BEAE944" w14:textId="77777777" w:rsidR="00636643" w:rsidRPr="00256B58" w:rsidRDefault="00636643" w:rsidP="003471F4">
      <w:pPr>
        <w:pStyle w:val="Akapitzlist"/>
        <w:autoSpaceDE w:val="0"/>
        <w:autoSpaceDN w:val="0"/>
        <w:adjustRightInd w:val="0"/>
        <w:ind w:left="0"/>
        <w:rPr>
          <w:rFonts w:ascii="Arial" w:hAnsi="Arial" w:cs="Arial"/>
          <w:bCs/>
          <w:i/>
          <w:sz w:val="20"/>
          <w:szCs w:val="20"/>
          <w:lang w:eastAsia="ar-SA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2660"/>
        <w:gridCol w:w="2410"/>
        <w:gridCol w:w="141"/>
        <w:gridCol w:w="743"/>
        <w:gridCol w:w="2126"/>
        <w:gridCol w:w="250"/>
        <w:gridCol w:w="1593"/>
      </w:tblGrid>
      <w:tr w:rsidR="00D7723E" w:rsidRPr="002F51CD" w14:paraId="3F23EA47" w14:textId="77777777" w:rsidTr="00A556AD">
        <w:trPr>
          <w:trHeight w:val="1129"/>
        </w:trPr>
        <w:tc>
          <w:tcPr>
            <w:tcW w:w="3227" w:type="dxa"/>
            <w:gridSpan w:val="3"/>
          </w:tcPr>
          <w:p w14:paraId="56E8203E" w14:textId="77777777" w:rsidR="00D7723E" w:rsidRPr="00636643" w:rsidRDefault="00D7723E" w:rsidP="001E34C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2229C437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375935B7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746E8F1C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782718CC" w14:textId="77777777" w:rsidR="00D7723E" w:rsidRPr="00636643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  <w:p w14:paraId="0EEF4299" w14:textId="77777777" w:rsidR="00D7723E" w:rsidRPr="00636643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</w:rPr>
            </w:pPr>
            <w:r w:rsidRPr="0063664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Miejsce na pieczątkę LGD</w:t>
            </w:r>
          </w:p>
        </w:tc>
        <w:tc>
          <w:tcPr>
            <w:tcW w:w="7263" w:type="dxa"/>
            <w:gridSpan w:val="6"/>
          </w:tcPr>
          <w:p w14:paraId="2C89B7CC" w14:textId="77777777" w:rsidR="00091D4B" w:rsidRPr="00636643" w:rsidRDefault="00D7723E" w:rsidP="00091D4B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6643">
              <w:rPr>
                <w:rFonts w:ascii="Arial" w:eastAsia="Calibri" w:hAnsi="Arial" w:cs="Arial"/>
                <w:b/>
                <w:sz w:val="28"/>
                <w:szCs w:val="28"/>
                <w:lang w:eastAsia="ar-SA"/>
              </w:rPr>
              <w:t>KARTA OCENY</w:t>
            </w:r>
            <w:r w:rsidRPr="00636643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636643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br/>
            </w:r>
            <w:r w:rsidRPr="00636643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3471F4" w:rsidRPr="00636643">
              <w:rPr>
                <w:rFonts w:ascii="Arial" w:hAnsi="Arial" w:cs="Arial"/>
                <w:b/>
                <w:sz w:val="24"/>
                <w:szCs w:val="24"/>
              </w:rPr>
              <w:t>edług</w:t>
            </w:r>
            <w:r w:rsidRPr="00636643">
              <w:rPr>
                <w:rFonts w:ascii="Arial" w:hAnsi="Arial" w:cs="Arial"/>
                <w:b/>
                <w:sz w:val="24"/>
                <w:szCs w:val="24"/>
              </w:rPr>
              <w:t xml:space="preserve"> lokalnych kryteriów wyboru </w:t>
            </w:r>
          </w:p>
          <w:p w14:paraId="5CEE5AF2" w14:textId="1A84C8E5" w:rsidR="00D7723E" w:rsidRPr="00636643" w:rsidRDefault="00D7723E" w:rsidP="00091D4B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36643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="003471F4" w:rsidRPr="006366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okalnej </w:t>
            </w:r>
            <w:r w:rsidRPr="00636643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003471F4" w:rsidRPr="006366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rupy </w:t>
            </w:r>
            <w:r w:rsidRPr="00636643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3471F4" w:rsidRPr="006366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ziałania </w:t>
            </w:r>
            <w:r w:rsidR="00091D4B" w:rsidRPr="00636643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3471F4" w:rsidRPr="00636643">
              <w:rPr>
                <w:rFonts w:ascii="Arial" w:hAnsi="Arial" w:cs="Arial"/>
                <w:b/>
                <w:bCs/>
                <w:sz w:val="24"/>
                <w:szCs w:val="24"/>
              </w:rPr>
              <w:t>Stowarzyszenie</w:t>
            </w:r>
            <w:r w:rsidRPr="006366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„</w:t>
            </w:r>
            <w:r w:rsidR="003471F4" w:rsidRPr="00636643">
              <w:rPr>
                <w:rFonts w:ascii="Arial" w:hAnsi="Arial" w:cs="Arial"/>
                <w:b/>
                <w:bCs/>
                <w:sz w:val="24"/>
                <w:szCs w:val="24"/>
              </w:rPr>
              <w:t>Region Sanu i Trzebośnicy</w:t>
            </w:r>
            <w:r w:rsidRPr="00636643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</w:tc>
      </w:tr>
      <w:tr w:rsidR="00D7723E" w:rsidRPr="002F51CD" w14:paraId="2A29E618" w14:textId="77777777" w:rsidTr="00A556AD">
        <w:trPr>
          <w:trHeight w:val="551"/>
        </w:trPr>
        <w:tc>
          <w:tcPr>
            <w:tcW w:w="3227" w:type="dxa"/>
            <w:gridSpan w:val="3"/>
            <w:shd w:val="clear" w:color="auto" w:fill="D9D9D9"/>
          </w:tcPr>
          <w:p w14:paraId="5FDF8301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</w:pPr>
            <w:r w:rsidRPr="00636643"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  <w:t>NUMER NABORU</w:t>
            </w:r>
          </w:p>
          <w:p w14:paraId="1CB195B5" w14:textId="4003E097" w:rsidR="00D7723E" w:rsidRPr="00636643" w:rsidRDefault="00D7723E" w:rsidP="00A556AD">
            <w:pPr>
              <w:spacing w:after="0" w:line="22" w:lineRule="atLeast"/>
              <w:rPr>
                <w:rFonts w:ascii="Arial" w:eastAsia="Calibri" w:hAnsi="Arial" w:cs="Arial"/>
                <w:b/>
                <w:iCs/>
                <w:lang w:eastAsia="ar-SA"/>
              </w:rPr>
            </w:pPr>
          </w:p>
          <w:p w14:paraId="63C8FA26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94" w:type="dxa"/>
            <w:gridSpan w:val="3"/>
            <w:shd w:val="clear" w:color="auto" w:fill="D9D9D9"/>
          </w:tcPr>
          <w:p w14:paraId="449E1910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</w:pPr>
            <w:r w:rsidRPr="00636643"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  <w:t>ZNAK SPRAWY</w:t>
            </w:r>
          </w:p>
          <w:p w14:paraId="303162E4" w14:textId="6FCBD466" w:rsidR="00BF0C85" w:rsidRPr="00636643" w:rsidRDefault="00BF0C85" w:rsidP="00A556AD">
            <w:pPr>
              <w:spacing w:after="0" w:line="22" w:lineRule="atLeast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D9D9D9"/>
          </w:tcPr>
          <w:p w14:paraId="70A67319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</w:pPr>
            <w:r w:rsidRPr="002F51CD"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  <w:t>DATA WPŁYWU</w:t>
            </w:r>
          </w:p>
          <w:p w14:paraId="71AB8B8F" w14:textId="79A03B32" w:rsidR="00BF0C85" w:rsidRPr="002F51CD" w:rsidRDefault="00BF0C85" w:rsidP="00A556AD">
            <w:pPr>
              <w:spacing w:after="0" w:line="22" w:lineRule="atLeast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gridSpan w:val="2"/>
            <w:shd w:val="clear" w:color="auto" w:fill="D9D9D9"/>
          </w:tcPr>
          <w:p w14:paraId="0E8345A4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F51CD">
              <w:rPr>
                <w:rFonts w:ascii="Arial" w:hAnsi="Arial" w:cs="Arial"/>
                <w:b/>
                <w:i/>
                <w:sz w:val="20"/>
                <w:szCs w:val="20"/>
              </w:rPr>
              <w:t>GODZINA WPŁYWU</w:t>
            </w:r>
          </w:p>
          <w:p w14:paraId="5D15D8C5" w14:textId="130BEDF8" w:rsidR="00BF0C85" w:rsidRPr="002F51CD" w:rsidRDefault="00BF0C85" w:rsidP="00BF0C85">
            <w:pPr>
              <w:spacing w:after="0" w:line="22" w:lineRule="atLeast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D7723E" w:rsidRPr="002F51CD" w14:paraId="564CE6ED" w14:textId="77777777" w:rsidTr="001E34CA">
        <w:trPr>
          <w:trHeight w:val="439"/>
        </w:trPr>
        <w:tc>
          <w:tcPr>
            <w:tcW w:w="10490" w:type="dxa"/>
            <w:gridSpan w:val="9"/>
            <w:shd w:val="clear" w:color="auto" w:fill="D9D9D9"/>
          </w:tcPr>
          <w:p w14:paraId="246CE91B" w14:textId="78744C14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</w:pPr>
            <w:r w:rsidRPr="00636643"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  <w:t xml:space="preserve">TYTUŁ </w:t>
            </w:r>
            <w:r w:rsidR="005724F5" w:rsidRPr="00636643"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  <w:t>OPERACJI</w:t>
            </w:r>
          </w:p>
          <w:p w14:paraId="4A6D1860" w14:textId="77C93A23" w:rsidR="00D7723E" w:rsidRPr="00636643" w:rsidRDefault="00D7723E" w:rsidP="00BF0C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7723E" w:rsidRPr="002F51CD" w14:paraId="5AFEDC3A" w14:textId="77777777" w:rsidTr="001E34CA">
        <w:trPr>
          <w:trHeight w:val="445"/>
        </w:trPr>
        <w:tc>
          <w:tcPr>
            <w:tcW w:w="10490" w:type="dxa"/>
            <w:gridSpan w:val="9"/>
            <w:shd w:val="clear" w:color="auto" w:fill="D9D9D9"/>
          </w:tcPr>
          <w:p w14:paraId="5F440569" w14:textId="77777777" w:rsidR="00D7723E" w:rsidRPr="00636643" w:rsidRDefault="00D7723E" w:rsidP="001E34CA">
            <w:pPr>
              <w:spacing w:after="0" w:line="22" w:lineRule="atLeast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</w:pPr>
            <w:r w:rsidRPr="00636643">
              <w:rPr>
                <w:rFonts w:ascii="Arial" w:eastAsia="Calibri" w:hAnsi="Arial" w:cs="Arial"/>
                <w:b/>
                <w:i/>
                <w:sz w:val="20"/>
                <w:szCs w:val="20"/>
                <w:lang w:eastAsia="ar-SA"/>
              </w:rPr>
              <w:t>NAZWA WNIOSKODAWCY</w:t>
            </w:r>
          </w:p>
          <w:p w14:paraId="78C3940B" w14:textId="34E89332" w:rsidR="00D7723E" w:rsidRPr="00636643" w:rsidRDefault="00D7723E" w:rsidP="00A556AD">
            <w:pPr>
              <w:spacing w:before="120" w:after="12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4ED9F22" w14:textId="60AB82EA" w:rsidR="00BF0C85" w:rsidRPr="00636643" w:rsidRDefault="00BF0C85" w:rsidP="00BF0C8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D7723E" w:rsidRPr="002F51CD" w14:paraId="65727E61" w14:textId="77777777" w:rsidTr="001E34CA">
        <w:trPr>
          <w:trHeight w:val="473"/>
        </w:trPr>
        <w:tc>
          <w:tcPr>
            <w:tcW w:w="10490" w:type="dxa"/>
            <w:gridSpan w:val="9"/>
            <w:vAlign w:val="center"/>
          </w:tcPr>
          <w:p w14:paraId="7E538717" w14:textId="77777777" w:rsidR="00D7723E" w:rsidRPr="00636643" w:rsidRDefault="00D7723E" w:rsidP="001E34CA">
            <w:pPr>
              <w:spacing w:after="0" w:line="22" w:lineRule="atLeast"/>
              <w:jc w:val="center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636643">
              <w:rPr>
                <w:rFonts w:ascii="Arial" w:hAnsi="Arial" w:cs="Arial"/>
                <w:b/>
                <w:bCs/>
              </w:rPr>
              <w:t>LOKALNE KRYTERIA WYBORU</w:t>
            </w:r>
          </w:p>
        </w:tc>
      </w:tr>
      <w:tr w:rsidR="00D7723E" w:rsidRPr="002F51CD" w14:paraId="08F49909" w14:textId="77777777" w:rsidTr="001E34CA">
        <w:trPr>
          <w:trHeight w:val="502"/>
        </w:trPr>
        <w:tc>
          <w:tcPr>
            <w:tcW w:w="567" w:type="dxa"/>
            <w:gridSpan w:val="2"/>
            <w:shd w:val="clear" w:color="auto" w:fill="FFFFFF"/>
            <w:vAlign w:val="center"/>
          </w:tcPr>
          <w:p w14:paraId="74674758" w14:textId="77777777" w:rsidR="00D7723E" w:rsidRPr="00636643" w:rsidRDefault="00D7723E" w:rsidP="001E34CA">
            <w:pPr>
              <w:spacing w:after="0" w:line="22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636643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070" w:type="dxa"/>
            <w:gridSpan w:val="2"/>
            <w:shd w:val="clear" w:color="auto" w:fill="FFFFFF"/>
            <w:vAlign w:val="center"/>
          </w:tcPr>
          <w:p w14:paraId="392901B1" w14:textId="77777777" w:rsidR="00D7723E" w:rsidRPr="00636643" w:rsidRDefault="00D7723E" w:rsidP="001E34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643">
              <w:rPr>
                <w:rFonts w:ascii="Arial" w:hAnsi="Arial" w:cs="Arial"/>
                <w:b/>
                <w:sz w:val="20"/>
                <w:szCs w:val="20"/>
              </w:rPr>
              <w:t>Nazwa kryterium/Opis</w:t>
            </w:r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14:paraId="7532AD8D" w14:textId="77777777" w:rsidR="00D7723E" w:rsidRPr="00636643" w:rsidRDefault="00D7723E" w:rsidP="001E34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643">
              <w:rPr>
                <w:rFonts w:ascii="Arial" w:hAnsi="Arial" w:cs="Arial"/>
                <w:b/>
                <w:sz w:val="20"/>
                <w:szCs w:val="20"/>
              </w:rPr>
              <w:t>Punktacja</w:t>
            </w:r>
          </w:p>
        </w:tc>
        <w:tc>
          <w:tcPr>
            <w:tcW w:w="1593" w:type="dxa"/>
            <w:shd w:val="clear" w:color="auto" w:fill="FFFFFF"/>
            <w:vAlign w:val="center"/>
          </w:tcPr>
          <w:p w14:paraId="3438FAA7" w14:textId="77777777" w:rsidR="00D7723E" w:rsidRPr="002F51CD" w:rsidRDefault="00D7723E" w:rsidP="001E34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51CD">
              <w:rPr>
                <w:rFonts w:ascii="Arial" w:hAnsi="Arial" w:cs="Arial"/>
                <w:b/>
                <w:sz w:val="20"/>
                <w:szCs w:val="20"/>
              </w:rPr>
              <w:t>Przyznana liczba punktów</w:t>
            </w:r>
          </w:p>
        </w:tc>
      </w:tr>
      <w:tr w:rsidR="008F1C72" w:rsidRPr="002F51CD" w14:paraId="6615151C" w14:textId="77777777" w:rsidTr="00950BB0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2A9FA2DF" w14:textId="77777777" w:rsidR="008F1C72" w:rsidRPr="00636643" w:rsidRDefault="008F1C72" w:rsidP="00C878D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0635C334" w14:textId="5E4167E5" w:rsidR="008F1C72" w:rsidRPr="00636643" w:rsidRDefault="008F1C72" w:rsidP="00C878DA">
            <w:pPr>
              <w:pStyle w:val="Default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2B587008" w14:textId="5D7B3D31" w:rsidR="008F1C72" w:rsidRPr="00636643" w:rsidRDefault="008F1C72" w:rsidP="00C878DA">
            <w:pPr>
              <w:spacing w:after="0" w:line="240" w:lineRule="auto"/>
              <w:rPr>
                <w:rFonts w:ascii="Arial" w:eastAsia="Calibri" w:hAnsi="Arial" w:cs="Arial"/>
                <w:color w:val="4F81BD" w:themeColor="accent1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7ACEAECE" w14:textId="77777777" w:rsidR="008F1C72" w:rsidRPr="002F51CD" w:rsidRDefault="008F1C72" w:rsidP="00C878D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0588F0F8" w14:textId="77777777" w:rsidTr="002A1E95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0C6D8140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60042F38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27258944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660FC1C1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1EFA76BB" w14:textId="77777777" w:rsidTr="000667F9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2F83CEF5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6EA7680A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25C062DF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609DC0CE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50E1891B" w14:textId="77777777" w:rsidTr="0025104F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421ADD20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1BA1E699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17EE34CA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86BF6A3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7B018CFF" w14:textId="77777777" w:rsidTr="00991225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7755ABFE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2CB431A6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425AE47E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33FC8EDD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197D7E6D" w14:textId="77777777" w:rsidTr="004B5012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058B153E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43BA8FB7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0BA2022F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613A6D3C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1391E061" w14:textId="77777777" w:rsidTr="009B57F2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65C34EAD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10AE2947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2F3C80B2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3F21ED1A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0B7A880F" w14:textId="77777777" w:rsidTr="00B81A89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5E59AC39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3130EF62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19E61D26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BF9067C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5A9EC137" w14:textId="77777777" w:rsidTr="00C252D2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093B09E5" w14:textId="77777777" w:rsidR="008F1C72" w:rsidRPr="00636643" w:rsidRDefault="008F1C72" w:rsidP="001E34CA">
            <w:pPr>
              <w:numPr>
                <w:ilvl w:val="0"/>
                <w:numId w:val="22"/>
              </w:numPr>
              <w:spacing w:after="0" w:line="22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38F7416D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0CB4232B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75B5CDA2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8F1C72" w:rsidRPr="002F51CD" w14:paraId="2AF76FC1" w14:textId="77777777" w:rsidTr="006B6249">
        <w:trPr>
          <w:trHeight w:val="617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76C26616" w14:textId="15F319D8" w:rsidR="008F1C72" w:rsidRPr="00636643" w:rsidRDefault="008F1C72" w:rsidP="00B30C76">
            <w:pPr>
              <w:spacing w:after="0" w:line="22" w:lineRule="atLeast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636643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5070" w:type="dxa"/>
            <w:gridSpan w:val="2"/>
            <w:shd w:val="clear" w:color="auto" w:fill="auto"/>
            <w:vAlign w:val="center"/>
          </w:tcPr>
          <w:p w14:paraId="1AD35481" w14:textId="77777777" w:rsidR="008F1C72" w:rsidRPr="00636643" w:rsidRDefault="008F1C72" w:rsidP="001E34C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77C6B84F" w14:textId="77777777" w:rsidR="008F1C72" w:rsidRPr="00636643" w:rsidRDefault="008F1C72" w:rsidP="001E34CA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1D99A90F" w14:textId="77777777" w:rsidR="008F1C72" w:rsidRPr="002F51CD" w:rsidRDefault="008F1C72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D7723E" w:rsidRPr="002F51CD" w14:paraId="126C78AC" w14:textId="77777777" w:rsidTr="001E34CA">
        <w:trPr>
          <w:trHeight w:val="402"/>
        </w:trPr>
        <w:tc>
          <w:tcPr>
            <w:tcW w:w="8897" w:type="dxa"/>
            <w:gridSpan w:val="8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A12147A" w14:textId="1DF6B9AA" w:rsidR="00D7723E" w:rsidRPr="00636643" w:rsidRDefault="00D7723E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636643">
              <w:rPr>
                <w:rFonts w:ascii="Arial" w:hAnsi="Arial" w:cs="Arial"/>
                <w:b/>
              </w:rPr>
              <w:t xml:space="preserve">Wynik oceny – suma uzyskanych  punktów </w:t>
            </w:r>
            <w:r w:rsidRPr="00636643">
              <w:rPr>
                <w:rFonts w:ascii="Arial" w:hAnsi="Arial" w:cs="Arial"/>
              </w:rPr>
              <w:t xml:space="preserve">(maksymalnie </w:t>
            </w:r>
            <w:r w:rsidR="00A556AD" w:rsidRPr="00636643">
              <w:rPr>
                <w:rFonts w:ascii="Arial" w:hAnsi="Arial" w:cs="Arial"/>
              </w:rPr>
              <w:t>……</w:t>
            </w:r>
            <w:r w:rsidRPr="00636643">
              <w:rPr>
                <w:rFonts w:ascii="Arial" w:hAnsi="Arial" w:cs="Arial"/>
              </w:rPr>
              <w:t xml:space="preserve"> punkty)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A86D0F" w14:textId="77777777" w:rsidR="00D7723E" w:rsidRPr="002F51CD" w:rsidRDefault="00D7723E" w:rsidP="001E34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32"/>
                <w:szCs w:val="32"/>
                <w:lang w:eastAsia="ar-SA"/>
              </w:rPr>
            </w:pPr>
          </w:p>
        </w:tc>
      </w:tr>
      <w:tr w:rsidR="00D7723E" w:rsidRPr="002F51CD" w14:paraId="427F2C0F" w14:textId="77777777" w:rsidTr="001E34CA">
        <w:trPr>
          <w:trHeight w:val="283"/>
        </w:trPr>
        <w:tc>
          <w:tcPr>
            <w:tcW w:w="10490" w:type="dxa"/>
            <w:gridSpan w:val="9"/>
            <w:shd w:val="clear" w:color="auto" w:fill="D9D9D9" w:themeFill="background1" w:themeFillShade="D9"/>
          </w:tcPr>
          <w:p w14:paraId="665E1602" w14:textId="317296A8" w:rsidR="00D7723E" w:rsidRPr="00636643" w:rsidRDefault="00CA2801" w:rsidP="001E34CA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i/>
                <w:spacing w:val="-1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Operacja</w:t>
            </w:r>
            <w:r w:rsidR="00D7723E" w:rsidRPr="00636643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musi osiągnąć niezbędne minimum – </w:t>
            </w:r>
            <w:r w:rsidR="00A556AD" w:rsidRPr="00636643">
              <w:rPr>
                <w:rStyle w:val="Uwydatnienie"/>
                <w:rFonts w:ascii="Arial" w:hAnsi="Arial" w:cs="Arial"/>
                <w:sz w:val="20"/>
                <w:szCs w:val="20"/>
              </w:rPr>
              <w:t>…..</w:t>
            </w:r>
            <w:r w:rsidR="00D7723E" w:rsidRPr="00636643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pkt., aby kwalifikować się do dofinansowania</w:t>
            </w:r>
          </w:p>
        </w:tc>
      </w:tr>
      <w:tr w:rsidR="00D7723E" w:rsidRPr="002F51CD" w14:paraId="5E46789C" w14:textId="77777777" w:rsidTr="001E34CA">
        <w:trPr>
          <w:trHeight w:val="1124"/>
        </w:trPr>
        <w:tc>
          <w:tcPr>
            <w:tcW w:w="10490" w:type="dxa"/>
            <w:gridSpan w:val="9"/>
          </w:tcPr>
          <w:p w14:paraId="3F6B6DE3" w14:textId="00240E82" w:rsidR="00D7723E" w:rsidRPr="00636643" w:rsidRDefault="00D7723E" w:rsidP="004D0C06">
            <w:pPr>
              <w:spacing w:before="120" w:after="0" w:line="240" w:lineRule="auto"/>
              <w:rPr>
                <w:rFonts w:ascii="Arial" w:hAnsi="Arial" w:cs="Arial"/>
                <w:b/>
              </w:rPr>
            </w:pPr>
            <w:r w:rsidRPr="00636643">
              <w:rPr>
                <w:rFonts w:ascii="Arial" w:hAnsi="Arial" w:cs="Arial"/>
                <w:b/>
              </w:rPr>
              <w:lastRenderedPageBreak/>
              <w:t xml:space="preserve">Uzasadnienie </w:t>
            </w:r>
            <w:r w:rsidR="008F1C72" w:rsidRPr="00636643">
              <w:rPr>
                <w:rFonts w:ascii="Arial" w:hAnsi="Arial" w:cs="Arial"/>
                <w:b/>
              </w:rPr>
              <w:t>do poszczególnych kryteriów</w:t>
            </w:r>
            <w:r w:rsidRPr="00636643">
              <w:rPr>
                <w:rFonts w:ascii="Arial" w:hAnsi="Arial" w:cs="Arial"/>
                <w:b/>
              </w:rPr>
              <w:t>:</w:t>
            </w:r>
          </w:p>
          <w:p w14:paraId="6397B800" w14:textId="77777777" w:rsidR="00D7723E" w:rsidRPr="00636643" w:rsidRDefault="00D7723E" w:rsidP="001E34CA">
            <w:pPr>
              <w:spacing w:after="0" w:line="240" w:lineRule="auto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  <w:p w14:paraId="5883230C" w14:textId="77777777" w:rsidR="004D0C06" w:rsidRPr="00636643" w:rsidRDefault="004D0C06" w:rsidP="001E34CA">
            <w:pPr>
              <w:spacing w:after="0" w:line="240" w:lineRule="auto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  <w:p w14:paraId="08F4FDE9" w14:textId="77777777" w:rsidR="004D0C06" w:rsidRPr="00636643" w:rsidRDefault="004D0C06" w:rsidP="001E34CA">
            <w:pPr>
              <w:spacing w:after="0" w:line="240" w:lineRule="auto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  <w:p w14:paraId="367707A0" w14:textId="77777777" w:rsidR="004D0C06" w:rsidRPr="00636643" w:rsidRDefault="004D0C06" w:rsidP="001E34CA">
            <w:pPr>
              <w:spacing w:after="0" w:line="240" w:lineRule="auto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  <w:p w14:paraId="176379DB" w14:textId="77777777" w:rsidR="004D0C06" w:rsidRPr="00636643" w:rsidRDefault="004D0C06" w:rsidP="001E34CA">
            <w:pPr>
              <w:spacing w:after="0" w:line="240" w:lineRule="auto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7723E" w:rsidRPr="002F51CD" w14:paraId="6DC02704" w14:textId="77777777" w:rsidTr="001E34CA">
        <w:trPr>
          <w:trHeight w:val="227"/>
        </w:trPr>
        <w:tc>
          <w:tcPr>
            <w:tcW w:w="10490" w:type="dxa"/>
            <w:gridSpan w:val="9"/>
            <w:tcBorders>
              <w:left w:val="nil"/>
              <w:right w:val="nil"/>
            </w:tcBorders>
          </w:tcPr>
          <w:p w14:paraId="508DDF66" w14:textId="77777777" w:rsidR="00D7723E" w:rsidRPr="002F51CD" w:rsidRDefault="00D7723E" w:rsidP="001E34C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23E" w:rsidRPr="002F51CD" w14:paraId="024849F5" w14:textId="77777777" w:rsidTr="001E34CA">
        <w:trPr>
          <w:trHeight w:val="28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FA5B1EB" w14:textId="77777777" w:rsidR="00D7723E" w:rsidRPr="002F51CD" w:rsidRDefault="00D7723E" w:rsidP="001E34CA">
            <w:pPr>
              <w:spacing w:after="0" w:line="22" w:lineRule="atLeast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5244" w:type="dxa"/>
            <w:gridSpan w:val="4"/>
            <w:shd w:val="clear" w:color="auto" w:fill="D9D9D9" w:themeFill="background1" w:themeFillShade="D9"/>
            <w:vAlign w:val="center"/>
          </w:tcPr>
          <w:p w14:paraId="12A7931D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Imię i Nazwisko Członka Rady:</w:t>
            </w:r>
          </w:p>
        </w:tc>
        <w:tc>
          <w:tcPr>
            <w:tcW w:w="4712" w:type="dxa"/>
            <w:gridSpan w:val="4"/>
            <w:shd w:val="clear" w:color="auto" w:fill="D9D9D9" w:themeFill="background1" w:themeFillShade="D9"/>
            <w:vAlign w:val="center"/>
          </w:tcPr>
          <w:p w14:paraId="41C3740F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  <w:lang w:eastAsia="ar-SA"/>
              </w:rPr>
              <w:t>Podpis:</w:t>
            </w:r>
          </w:p>
        </w:tc>
      </w:tr>
      <w:tr w:rsidR="00D7723E" w:rsidRPr="002F51CD" w14:paraId="2FD7C3C5" w14:textId="77777777" w:rsidTr="001E34CA">
        <w:trPr>
          <w:trHeight w:val="567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A49DBB3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44" w:type="dxa"/>
            <w:gridSpan w:val="4"/>
            <w:vAlign w:val="center"/>
          </w:tcPr>
          <w:p w14:paraId="6E7E357F" w14:textId="77728C83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</w:tcPr>
          <w:p w14:paraId="7AD74750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012C0048" w14:textId="77777777" w:rsidTr="001E34CA">
        <w:trPr>
          <w:trHeight w:val="567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37E3237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44" w:type="dxa"/>
            <w:gridSpan w:val="4"/>
            <w:vAlign w:val="center"/>
          </w:tcPr>
          <w:p w14:paraId="1B590CB3" w14:textId="00856871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</w:tcPr>
          <w:p w14:paraId="4248E2A7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0860246F" w14:textId="77777777" w:rsidTr="001E34CA">
        <w:trPr>
          <w:trHeight w:val="567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01374F2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244" w:type="dxa"/>
            <w:gridSpan w:val="4"/>
            <w:vAlign w:val="center"/>
          </w:tcPr>
          <w:p w14:paraId="557A1086" w14:textId="19046B6E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</w:tcPr>
          <w:p w14:paraId="46D8DB41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5BDB682E" w14:textId="77777777" w:rsidTr="001E34CA">
        <w:trPr>
          <w:trHeight w:val="567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6B62654D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244" w:type="dxa"/>
            <w:gridSpan w:val="4"/>
            <w:vAlign w:val="center"/>
          </w:tcPr>
          <w:p w14:paraId="38D536E8" w14:textId="599A0D2A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</w:tcPr>
          <w:p w14:paraId="66A8268A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3C491CA6" w14:textId="77777777" w:rsidTr="001E34CA">
        <w:trPr>
          <w:trHeight w:val="567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B3883B5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244" w:type="dxa"/>
            <w:gridSpan w:val="4"/>
            <w:vAlign w:val="center"/>
          </w:tcPr>
          <w:p w14:paraId="122165D0" w14:textId="05F7DE10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</w:tcPr>
          <w:p w14:paraId="264B92BD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6E450EE4" w14:textId="77777777" w:rsidTr="001E34CA">
        <w:trPr>
          <w:trHeight w:val="567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5BDCEACA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244" w:type="dxa"/>
            <w:gridSpan w:val="4"/>
            <w:vAlign w:val="center"/>
          </w:tcPr>
          <w:p w14:paraId="45282318" w14:textId="110EC6DC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</w:tcPr>
          <w:p w14:paraId="2FD73626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29A6C491" w14:textId="77777777" w:rsidTr="001E34CA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93EC8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244" w:type="dxa"/>
            <w:gridSpan w:val="4"/>
            <w:tcBorders>
              <w:bottom w:val="single" w:sz="4" w:space="0" w:color="auto"/>
            </w:tcBorders>
            <w:vAlign w:val="center"/>
          </w:tcPr>
          <w:p w14:paraId="7CCA6588" w14:textId="7EEF9E7D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  <w:tcBorders>
              <w:bottom w:val="single" w:sz="4" w:space="0" w:color="auto"/>
            </w:tcBorders>
          </w:tcPr>
          <w:p w14:paraId="7BA5FB4D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C72" w:rsidRPr="002F51CD" w14:paraId="4A7FF0CE" w14:textId="77777777" w:rsidTr="001E34CA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38041" w14:textId="5FD99762" w:rsidR="008F1C72" w:rsidRPr="002F51CD" w:rsidRDefault="008F1C72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244" w:type="dxa"/>
            <w:gridSpan w:val="4"/>
            <w:tcBorders>
              <w:bottom w:val="single" w:sz="4" w:space="0" w:color="auto"/>
            </w:tcBorders>
            <w:vAlign w:val="center"/>
          </w:tcPr>
          <w:p w14:paraId="131BF823" w14:textId="77777777" w:rsidR="008F1C72" w:rsidRPr="002F51CD" w:rsidRDefault="008F1C72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  <w:tcBorders>
              <w:bottom w:val="single" w:sz="4" w:space="0" w:color="auto"/>
            </w:tcBorders>
          </w:tcPr>
          <w:p w14:paraId="330B1060" w14:textId="77777777" w:rsidR="008F1C72" w:rsidRPr="002F51CD" w:rsidRDefault="008F1C72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C72" w:rsidRPr="002F51CD" w14:paraId="0BA7C251" w14:textId="77777777" w:rsidTr="001E34CA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FBB48" w14:textId="7C958261" w:rsidR="008F1C72" w:rsidRPr="002F51CD" w:rsidRDefault="008F1C72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244" w:type="dxa"/>
            <w:gridSpan w:val="4"/>
            <w:tcBorders>
              <w:bottom w:val="single" w:sz="4" w:space="0" w:color="auto"/>
            </w:tcBorders>
            <w:vAlign w:val="center"/>
          </w:tcPr>
          <w:p w14:paraId="60307B8B" w14:textId="77777777" w:rsidR="008F1C72" w:rsidRPr="002F51CD" w:rsidRDefault="008F1C72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2" w:type="dxa"/>
            <w:gridSpan w:val="4"/>
            <w:tcBorders>
              <w:bottom w:val="single" w:sz="4" w:space="0" w:color="auto"/>
            </w:tcBorders>
          </w:tcPr>
          <w:p w14:paraId="3F005ACA" w14:textId="77777777" w:rsidR="008F1C72" w:rsidRPr="002F51CD" w:rsidRDefault="008F1C72" w:rsidP="001E34CA">
            <w:pPr>
              <w:spacing w:after="0"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23E" w:rsidRPr="002F51CD" w14:paraId="23D6E976" w14:textId="77777777" w:rsidTr="00091D4B">
        <w:trPr>
          <w:trHeight w:val="227"/>
        </w:trPr>
        <w:tc>
          <w:tcPr>
            <w:tcW w:w="10490" w:type="dxa"/>
            <w:gridSpan w:val="9"/>
            <w:tcBorders>
              <w:left w:val="nil"/>
              <w:bottom w:val="nil"/>
              <w:right w:val="nil"/>
            </w:tcBorders>
          </w:tcPr>
          <w:p w14:paraId="7DCFB16F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1D4B" w:rsidRPr="002F51CD" w14:paraId="2674E1CF" w14:textId="77777777" w:rsidTr="00091D4B">
        <w:trPr>
          <w:trHeight w:val="227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9E9B941" w14:textId="77777777" w:rsidR="00091D4B" w:rsidRPr="002F51CD" w:rsidRDefault="00091D4B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723E" w:rsidRPr="002F51CD" w14:paraId="51FAF49F" w14:textId="77777777" w:rsidTr="00091D4B">
        <w:trPr>
          <w:trHeight w:val="57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CE75C4E" w14:textId="77777777" w:rsidR="00D7723E" w:rsidRPr="002F51CD" w:rsidRDefault="00D7723E" w:rsidP="001E34CA">
            <w:pPr>
              <w:spacing w:after="0" w:line="22" w:lineRule="atLeast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2CCD5BA" w14:textId="5F2CB53B" w:rsidR="00D7723E" w:rsidRPr="002F51CD" w:rsidRDefault="00D7723E" w:rsidP="001E34CA">
            <w:pPr>
              <w:spacing w:after="0" w:line="22" w:lineRule="atLeast"/>
              <w:rPr>
                <w:rFonts w:ascii="Arial" w:hAnsi="Arial" w:cs="Arial"/>
                <w:i/>
                <w:iCs/>
                <w:lang w:eastAsia="ar-SA"/>
              </w:rPr>
            </w:pPr>
          </w:p>
          <w:p w14:paraId="37304605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51CD">
              <w:rPr>
                <w:rFonts w:ascii="Arial" w:hAnsi="Arial" w:cs="Arial"/>
                <w:sz w:val="20"/>
                <w:szCs w:val="20"/>
                <w:lang w:eastAsia="ar-SA"/>
              </w:rPr>
              <w:t>………………………,………………………..</w:t>
            </w:r>
          </w:p>
        </w:tc>
      </w:tr>
      <w:tr w:rsidR="00D7723E" w:rsidRPr="002F51CD" w14:paraId="77D00E60" w14:textId="77777777" w:rsidTr="001E34CA">
        <w:trPr>
          <w:trHeight w:val="57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876A8E" w14:textId="77777777" w:rsidR="00D7723E" w:rsidRPr="002F51CD" w:rsidRDefault="00D7723E" w:rsidP="001E34CA">
            <w:pPr>
              <w:spacing w:after="0" w:line="22" w:lineRule="atLeas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F51CD">
              <w:rPr>
                <w:rFonts w:ascii="Arial" w:hAnsi="Arial" w:cs="Arial"/>
                <w:sz w:val="16"/>
                <w:szCs w:val="16"/>
                <w:lang w:eastAsia="ar-SA"/>
              </w:rPr>
              <w:t xml:space="preserve">           miejscowość i data        </w:t>
            </w:r>
          </w:p>
          <w:p w14:paraId="1D0F878E" w14:textId="77777777" w:rsidR="00D7723E" w:rsidRPr="002F51CD" w:rsidRDefault="00D7723E" w:rsidP="001E34CA">
            <w:pPr>
              <w:spacing w:after="0" w:line="22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95E8BD3" w14:textId="77777777" w:rsidR="00D7723E" w:rsidRDefault="00D7723E" w:rsidP="00297C78">
      <w:pPr>
        <w:pStyle w:val="Akapitzlist"/>
        <w:autoSpaceDE w:val="0"/>
        <w:autoSpaceDN w:val="0"/>
        <w:adjustRightInd w:val="0"/>
        <w:spacing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14:paraId="0CAFFF77" w14:textId="77777777" w:rsidR="00D7723E" w:rsidRPr="007D0222" w:rsidRDefault="00D7723E" w:rsidP="00297C78">
      <w:pPr>
        <w:pStyle w:val="Akapitzlist"/>
        <w:autoSpaceDE w:val="0"/>
        <w:autoSpaceDN w:val="0"/>
        <w:adjustRightInd w:val="0"/>
        <w:spacing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sectPr w:rsidR="00D7723E" w:rsidRPr="007D0222" w:rsidSect="00636643">
      <w:headerReference w:type="default" r:id="rId8"/>
      <w:footerReference w:type="default" r:id="rId9"/>
      <w:headerReference w:type="first" r:id="rId10"/>
      <w:pgSz w:w="11906" w:h="16838"/>
      <w:pgMar w:top="1218" w:right="1361" w:bottom="156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3155F" w14:textId="77777777" w:rsidR="00574572" w:rsidRDefault="00574572" w:rsidP="00F73049">
      <w:pPr>
        <w:spacing w:after="0" w:line="240" w:lineRule="auto"/>
      </w:pPr>
      <w:r>
        <w:separator/>
      </w:r>
    </w:p>
  </w:endnote>
  <w:endnote w:type="continuationSeparator" w:id="0">
    <w:p w14:paraId="20B5B8B4" w14:textId="77777777" w:rsidR="00574572" w:rsidRDefault="00574572" w:rsidP="00F7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022C1" w14:textId="77777777" w:rsidR="005F395D" w:rsidRDefault="005F395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C510D">
      <w:rPr>
        <w:noProof/>
      </w:rPr>
      <w:t>7</w:t>
    </w:r>
    <w:r>
      <w:rPr>
        <w:noProof/>
      </w:rPr>
      <w:fldChar w:fldCharType="end"/>
    </w:r>
  </w:p>
  <w:p w14:paraId="6581F278" w14:textId="77777777" w:rsidR="005F395D" w:rsidRDefault="005F3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53941" w14:textId="77777777" w:rsidR="00574572" w:rsidRDefault="00574572" w:rsidP="00F73049">
      <w:pPr>
        <w:spacing w:after="0" w:line="240" w:lineRule="auto"/>
      </w:pPr>
      <w:r>
        <w:separator/>
      </w:r>
    </w:p>
  </w:footnote>
  <w:footnote w:type="continuationSeparator" w:id="0">
    <w:p w14:paraId="2A5BFF93" w14:textId="77777777" w:rsidR="00574572" w:rsidRDefault="00574572" w:rsidP="00F7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97E97" w14:textId="77777777" w:rsidR="005F395D" w:rsidRDefault="005F395D" w:rsidP="00820049">
    <w:pPr>
      <w:pStyle w:val="Nagwek"/>
      <w:tabs>
        <w:tab w:val="clear" w:pos="9072"/>
      </w:tabs>
      <w:spacing w:after="0" w:line="240" w:lineRule="auto"/>
      <w:ind w:right="-795"/>
      <w:jc w:val="center"/>
      <w:rPr>
        <w:rFonts w:ascii="Times New Roman" w:hAnsi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BDE29" w14:textId="2B559D5B" w:rsidR="008B6010" w:rsidRDefault="008B601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EB0756" wp14:editId="50AD2CEF">
          <wp:simplePos x="0" y="0"/>
          <wp:positionH relativeFrom="margin">
            <wp:posOffset>276269</wp:posOffset>
          </wp:positionH>
          <wp:positionV relativeFrom="paragraph">
            <wp:posOffset>330002</wp:posOffset>
          </wp:positionV>
          <wp:extent cx="5522595" cy="622935"/>
          <wp:effectExtent l="0" t="0" r="0" b="0"/>
          <wp:wrapThrough wrapText="bothSides">
            <wp:wrapPolygon edited="0">
              <wp:start x="0" y="0"/>
              <wp:lineTo x="0" y="21138"/>
              <wp:lineTo x="21533" y="21138"/>
              <wp:lineTo x="21533" y="0"/>
              <wp:lineTo x="0" y="0"/>
            </wp:wrapPolygon>
          </wp:wrapThrough>
          <wp:docPr id="2019047701" name="Obraz 1" descr="D:\STAY DYSK\D\DOKUMENTY LGD mmp\Strategia 2023 -2029\LOGOTYPY\logotypy 2023-2029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:\STAY DYSK\D\DOKUMENTY LGD mmp\Strategia 2023 -2029\LOGOTYPY\logotypy 2023-2029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59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12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12"/>
        </w:tabs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063"/>
        </w:tabs>
      </w:p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12"/>
        </w:tabs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004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12"/>
        </w:tabs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bullet"/>
      <w:lvlText w:val=""/>
      <w:lvlJc w:val="left"/>
      <w:pPr>
        <w:tabs>
          <w:tab w:val="num" w:pos="1080"/>
        </w:tabs>
      </w:pPr>
      <w:rPr>
        <w:rFonts w:ascii="Wingdings" w:hAnsi="Wingdings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" w15:restartNumberingAfterBreak="0">
    <w:nsid w:val="0000003B"/>
    <w:multiLevelType w:val="multilevel"/>
    <w:tmpl w:val="0000003B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614335"/>
    <w:multiLevelType w:val="hybridMultilevel"/>
    <w:tmpl w:val="267E2564"/>
    <w:lvl w:ilvl="0" w:tplc="06402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920D81"/>
    <w:multiLevelType w:val="hybridMultilevel"/>
    <w:tmpl w:val="6EF41C40"/>
    <w:name w:val="WW8Num1103"/>
    <w:lvl w:ilvl="0" w:tplc="2A6AA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8A50F0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A2023B"/>
    <w:multiLevelType w:val="multilevel"/>
    <w:tmpl w:val="C7C08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2487"/>
        </w:tabs>
        <w:ind w:left="2487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A726DAB"/>
    <w:multiLevelType w:val="hybridMultilevel"/>
    <w:tmpl w:val="0B9E1626"/>
    <w:lvl w:ilvl="0" w:tplc="387C3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DE1B7C"/>
    <w:multiLevelType w:val="hybridMultilevel"/>
    <w:tmpl w:val="35E4D8FA"/>
    <w:lvl w:ilvl="0" w:tplc="4D345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3469BA"/>
    <w:multiLevelType w:val="hybridMultilevel"/>
    <w:tmpl w:val="BFF80466"/>
    <w:name w:val="WW8Num1102"/>
    <w:lvl w:ilvl="0" w:tplc="2A6AA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7A2615"/>
    <w:multiLevelType w:val="multilevel"/>
    <w:tmpl w:val="594C4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530702"/>
    <w:multiLevelType w:val="multilevel"/>
    <w:tmpl w:val="3C2A7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24A30AB"/>
    <w:multiLevelType w:val="hybridMultilevel"/>
    <w:tmpl w:val="A48E5264"/>
    <w:lvl w:ilvl="0" w:tplc="240676D4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D7030"/>
    <w:multiLevelType w:val="hybridMultilevel"/>
    <w:tmpl w:val="86668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C50A09"/>
    <w:multiLevelType w:val="multilevel"/>
    <w:tmpl w:val="86C47956"/>
    <w:lvl w:ilvl="0">
      <w:start w:val="1"/>
      <w:numFmt w:val="decimal"/>
      <w:lvlText w:val="%1."/>
      <w:lvlJc w:val="left"/>
      <w:pPr>
        <w:tabs>
          <w:tab w:val="num" w:pos="352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2BCA1D04"/>
    <w:multiLevelType w:val="hybridMultilevel"/>
    <w:tmpl w:val="57CCA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E633E51"/>
    <w:multiLevelType w:val="hybridMultilevel"/>
    <w:tmpl w:val="F29293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830213"/>
    <w:multiLevelType w:val="multilevel"/>
    <w:tmpl w:val="73D67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34891A01"/>
    <w:multiLevelType w:val="multilevel"/>
    <w:tmpl w:val="B41882E2"/>
    <w:name w:val="WW8Num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368E2BC2"/>
    <w:multiLevelType w:val="hybridMultilevel"/>
    <w:tmpl w:val="A064B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D01E24"/>
    <w:multiLevelType w:val="hybridMultilevel"/>
    <w:tmpl w:val="E46A5F70"/>
    <w:lvl w:ilvl="0" w:tplc="357A08F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4D1BE4"/>
    <w:multiLevelType w:val="hybridMultilevel"/>
    <w:tmpl w:val="DFF07914"/>
    <w:name w:val="WW8Num110222"/>
    <w:lvl w:ilvl="0" w:tplc="DE46A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404736EA"/>
    <w:multiLevelType w:val="multilevel"/>
    <w:tmpl w:val="CD84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137048"/>
    <w:multiLevelType w:val="multilevel"/>
    <w:tmpl w:val="87541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tabs>
          <w:tab w:val="num" w:pos="2487"/>
        </w:tabs>
        <w:ind w:left="2487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CF231A6"/>
    <w:multiLevelType w:val="hybridMultilevel"/>
    <w:tmpl w:val="DF6816A4"/>
    <w:lvl w:ilvl="0" w:tplc="EA4E73D8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E9749DE"/>
    <w:multiLevelType w:val="multilevel"/>
    <w:tmpl w:val="11763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4F861B52"/>
    <w:multiLevelType w:val="multilevel"/>
    <w:tmpl w:val="20A8169C"/>
    <w:lvl w:ilvl="0">
      <w:start w:val="1"/>
      <w:numFmt w:val="decimal"/>
      <w:lvlText w:val="%1."/>
      <w:lvlJc w:val="left"/>
      <w:pPr>
        <w:tabs>
          <w:tab w:val="num" w:pos="352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58C24DF"/>
    <w:multiLevelType w:val="multilevel"/>
    <w:tmpl w:val="AFA615B8"/>
    <w:lvl w:ilvl="0">
      <w:start w:val="1"/>
      <w:numFmt w:val="decimal"/>
      <w:lvlText w:val="%1."/>
      <w:lvlJc w:val="left"/>
      <w:pPr>
        <w:tabs>
          <w:tab w:val="num" w:pos="-8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5D956E27"/>
    <w:multiLevelType w:val="hybridMultilevel"/>
    <w:tmpl w:val="9E022344"/>
    <w:lvl w:ilvl="0" w:tplc="26AACE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D33522"/>
    <w:multiLevelType w:val="hybridMultilevel"/>
    <w:tmpl w:val="442E0EB2"/>
    <w:lvl w:ilvl="0" w:tplc="97029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E40950"/>
    <w:multiLevelType w:val="hybridMultilevel"/>
    <w:tmpl w:val="B49A2AFC"/>
    <w:name w:val="WW8Num11023"/>
    <w:lvl w:ilvl="0" w:tplc="DE46A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E83A9A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137223"/>
    <w:multiLevelType w:val="hybridMultilevel"/>
    <w:tmpl w:val="D2966CF0"/>
    <w:lvl w:ilvl="0" w:tplc="6EAEA91A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32669E6"/>
    <w:multiLevelType w:val="hybridMultilevel"/>
    <w:tmpl w:val="E6500B36"/>
    <w:lvl w:ilvl="0" w:tplc="87D695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337B5"/>
    <w:multiLevelType w:val="hybridMultilevel"/>
    <w:tmpl w:val="CEA08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6981E37"/>
    <w:multiLevelType w:val="hybridMultilevel"/>
    <w:tmpl w:val="3E104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8280FCBC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6E36B65"/>
    <w:multiLevelType w:val="multilevel"/>
    <w:tmpl w:val="BCF4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8FF4DA8"/>
    <w:multiLevelType w:val="hybridMultilevel"/>
    <w:tmpl w:val="96C2175E"/>
    <w:lvl w:ilvl="0" w:tplc="FA2E7B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F34898"/>
    <w:multiLevelType w:val="hybridMultilevel"/>
    <w:tmpl w:val="DE76D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92162C"/>
    <w:multiLevelType w:val="hybridMultilevel"/>
    <w:tmpl w:val="830E4DEE"/>
    <w:lvl w:ilvl="0" w:tplc="8CB46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AE0B3C"/>
    <w:multiLevelType w:val="multilevel"/>
    <w:tmpl w:val="6266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4" w15:restartNumberingAfterBreak="0">
    <w:nsid w:val="771405DA"/>
    <w:multiLevelType w:val="hybridMultilevel"/>
    <w:tmpl w:val="68DC34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A4C05F4"/>
    <w:multiLevelType w:val="multilevel"/>
    <w:tmpl w:val="CDDE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D6569D3"/>
    <w:multiLevelType w:val="multilevel"/>
    <w:tmpl w:val="AC642736"/>
    <w:lvl w:ilvl="0">
      <w:start w:val="1"/>
      <w:numFmt w:val="decimal"/>
      <w:lvlText w:val="%1."/>
      <w:lvlJc w:val="left"/>
      <w:pPr>
        <w:tabs>
          <w:tab w:val="num" w:pos="352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58177096">
    <w:abstractNumId w:val="55"/>
  </w:num>
  <w:num w:numId="2" w16cid:durableId="1613367642">
    <w:abstractNumId w:val="36"/>
  </w:num>
  <w:num w:numId="3" w16cid:durableId="1895462452">
    <w:abstractNumId w:val="20"/>
  </w:num>
  <w:num w:numId="4" w16cid:durableId="1243221222">
    <w:abstractNumId w:val="53"/>
  </w:num>
  <w:num w:numId="5" w16cid:durableId="312028062">
    <w:abstractNumId w:val="39"/>
  </w:num>
  <w:num w:numId="6" w16cid:durableId="831069274">
    <w:abstractNumId w:val="51"/>
  </w:num>
  <w:num w:numId="7" w16cid:durableId="1769764719">
    <w:abstractNumId w:val="49"/>
  </w:num>
  <w:num w:numId="8" w16cid:durableId="1102410324">
    <w:abstractNumId w:val="33"/>
  </w:num>
  <w:num w:numId="9" w16cid:durableId="1473598846">
    <w:abstractNumId w:val="47"/>
  </w:num>
  <w:num w:numId="10" w16cid:durableId="1278176710">
    <w:abstractNumId w:val="48"/>
  </w:num>
  <w:num w:numId="11" w16cid:durableId="837698737">
    <w:abstractNumId w:val="34"/>
  </w:num>
  <w:num w:numId="12" w16cid:durableId="669334825">
    <w:abstractNumId w:val="29"/>
  </w:num>
  <w:num w:numId="13" w16cid:durableId="546919130">
    <w:abstractNumId w:val="42"/>
  </w:num>
  <w:num w:numId="14" w16cid:durableId="1281491837">
    <w:abstractNumId w:val="24"/>
  </w:num>
  <w:num w:numId="15" w16cid:durableId="592709529">
    <w:abstractNumId w:val="37"/>
  </w:num>
  <w:num w:numId="16" w16cid:durableId="2050760756">
    <w:abstractNumId w:val="27"/>
  </w:num>
  <w:num w:numId="17" w16cid:durableId="1109160792">
    <w:abstractNumId w:val="50"/>
  </w:num>
  <w:num w:numId="18" w16cid:durableId="454910142">
    <w:abstractNumId w:val="31"/>
  </w:num>
  <w:num w:numId="19" w16cid:durableId="708142338">
    <w:abstractNumId w:val="46"/>
  </w:num>
  <w:num w:numId="20" w16cid:durableId="1742940708">
    <w:abstractNumId w:val="56"/>
  </w:num>
  <w:num w:numId="21" w16cid:durableId="1153449893">
    <w:abstractNumId w:val="52"/>
  </w:num>
  <w:num w:numId="22" w16cid:durableId="2008750660">
    <w:abstractNumId w:val="43"/>
  </w:num>
  <w:num w:numId="23" w16cid:durableId="1484421925">
    <w:abstractNumId w:val="28"/>
  </w:num>
  <w:num w:numId="24" w16cid:durableId="1905331542">
    <w:abstractNumId w:val="41"/>
  </w:num>
  <w:num w:numId="25" w16cid:durableId="337194468">
    <w:abstractNumId w:val="45"/>
  </w:num>
  <w:num w:numId="26" w16cid:durableId="124591649">
    <w:abstractNumId w:val="22"/>
  </w:num>
  <w:num w:numId="27" w16cid:durableId="1225020024">
    <w:abstractNumId w:val="38"/>
  </w:num>
  <w:num w:numId="28" w16cid:durableId="1364792228">
    <w:abstractNumId w:val="54"/>
  </w:num>
  <w:num w:numId="29" w16cid:durableId="114176578">
    <w:abstractNumId w:val="21"/>
  </w:num>
  <w:num w:numId="30" w16cid:durableId="884562349">
    <w:abstractNumId w:val="40"/>
  </w:num>
  <w:num w:numId="31" w16cid:durableId="731470016">
    <w:abstractNumId w:val="18"/>
  </w:num>
  <w:num w:numId="32" w16cid:durableId="1331710372">
    <w:abstractNumId w:val="25"/>
  </w:num>
  <w:num w:numId="33" w16cid:durableId="1137525377">
    <w:abstractNumId w:val="30"/>
  </w:num>
  <w:num w:numId="34" w16cid:durableId="462626704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57"/>
    <w:rsid w:val="0000283F"/>
    <w:rsid w:val="0000343B"/>
    <w:rsid w:val="00003C9B"/>
    <w:rsid w:val="00007932"/>
    <w:rsid w:val="000120F4"/>
    <w:rsid w:val="000130E2"/>
    <w:rsid w:val="00013A7C"/>
    <w:rsid w:val="00014F70"/>
    <w:rsid w:val="0001616D"/>
    <w:rsid w:val="00020745"/>
    <w:rsid w:val="000229C1"/>
    <w:rsid w:val="00025EDD"/>
    <w:rsid w:val="00027980"/>
    <w:rsid w:val="00030ED1"/>
    <w:rsid w:val="000310D2"/>
    <w:rsid w:val="0004025F"/>
    <w:rsid w:val="00040FC4"/>
    <w:rsid w:val="00051247"/>
    <w:rsid w:val="000519BF"/>
    <w:rsid w:val="0005496C"/>
    <w:rsid w:val="0006065F"/>
    <w:rsid w:val="00061BE0"/>
    <w:rsid w:val="00062890"/>
    <w:rsid w:val="00063C07"/>
    <w:rsid w:val="00065981"/>
    <w:rsid w:val="00065C9E"/>
    <w:rsid w:val="00070E1F"/>
    <w:rsid w:val="0007645B"/>
    <w:rsid w:val="000807A4"/>
    <w:rsid w:val="00081198"/>
    <w:rsid w:val="00081DA2"/>
    <w:rsid w:val="000837D1"/>
    <w:rsid w:val="00085E5B"/>
    <w:rsid w:val="00086E74"/>
    <w:rsid w:val="000878DA"/>
    <w:rsid w:val="00091D4B"/>
    <w:rsid w:val="00093509"/>
    <w:rsid w:val="00093747"/>
    <w:rsid w:val="00095335"/>
    <w:rsid w:val="00097B0E"/>
    <w:rsid w:val="000A2190"/>
    <w:rsid w:val="000A403A"/>
    <w:rsid w:val="000A4F68"/>
    <w:rsid w:val="000B1A6A"/>
    <w:rsid w:val="000B2342"/>
    <w:rsid w:val="000B2781"/>
    <w:rsid w:val="000B3820"/>
    <w:rsid w:val="000B7306"/>
    <w:rsid w:val="000C2BFD"/>
    <w:rsid w:val="000C3389"/>
    <w:rsid w:val="000C35C6"/>
    <w:rsid w:val="000C7F11"/>
    <w:rsid w:val="000D216C"/>
    <w:rsid w:val="000D2AD7"/>
    <w:rsid w:val="000E1920"/>
    <w:rsid w:val="000E3DA8"/>
    <w:rsid w:val="000E46D1"/>
    <w:rsid w:val="000E473A"/>
    <w:rsid w:val="000E50FF"/>
    <w:rsid w:val="000E5ABE"/>
    <w:rsid w:val="000F2820"/>
    <w:rsid w:val="000F4CFD"/>
    <w:rsid w:val="000F6C56"/>
    <w:rsid w:val="00100D00"/>
    <w:rsid w:val="00101B58"/>
    <w:rsid w:val="00113E72"/>
    <w:rsid w:val="00114020"/>
    <w:rsid w:val="001140B3"/>
    <w:rsid w:val="0011563A"/>
    <w:rsid w:val="00115F1C"/>
    <w:rsid w:val="0012414D"/>
    <w:rsid w:val="00126630"/>
    <w:rsid w:val="00132231"/>
    <w:rsid w:val="0013362D"/>
    <w:rsid w:val="0013435F"/>
    <w:rsid w:val="001355BB"/>
    <w:rsid w:val="00136672"/>
    <w:rsid w:val="00144672"/>
    <w:rsid w:val="00150778"/>
    <w:rsid w:val="0015330D"/>
    <w:rsid w:val="00156515"/>
    <w:rsid w:val="001565BF"/>
    <w:rsid w:val="00156746"/>
    <w:rsid w:val="00156BA1"/>
    <w:rsid w:val="001624E4"/>
    <w:rsid w:val="001633BB"/>
    <w:rsid w:val="001640DF"/>
    <w:rsid w:val="00165E5E"/>
    <w:rsid w:val="00166F30"/>
    <w:rsid w:val="0017032F"/>
    <w:rsid w:val="001725B1"/>
    <w:rsid w:val="00175E6E"/>
    <w:rsid w:val="00181518"/>
    <w:rsid w:val="001855D7"/>
    <w:rsid w:val="00186B50"/>
    <w:rsid w:val="001872A9"/>
    <w:rsid w:val="001875A2"/>
    <w:rsid w:val="00194E14"/>
    <w:rsid w:val="0019606D"/>
    <w:rsid w:val="001A333A"/>
    <w:rsid w:val="001A3465"/>
    <w:rsid w:val="001A40F2"/>
    <w:rsid w:val="001A450C"/>
    <w:rsid w:val="001A5FA1"/>
    <w:rsid w:val="001A77B4"/>
    <w:rsid w:val="001B1499"/>
    <w:rsid w:val="001B169D"/>
    <w:rsid w:val="001B1FC2"/>
    <w:rsid w:val="001B246C"/>
    <w:rsid w:val="001B27B3"/>
    <w:rsid w:val="001B2F5A"/>
    <w:rsid w:val="001C1BBF"/>
    <w:rsid w:val="001C52CD"/>
    <w:rsid w:val="001D5DAA"/>
    <w:rsid w:val="001E0973"/>
    <w:rsid w:val="001E490E"/>
    <w:rsid w:val="001E4C51"/>
    <w:rsid w:val="001E59EB"/>
    <w:rsid w:val="001E5DA3"/>
    <w:rsid w:val="0020000D"/>
    <w:rsid w:val="00204154"/>
    <w:rsid w:val="00204988"/>
    <w:rsid w:val="0020537F"/>
    <w:rsid w:val="00206389"/>
    <w:rsid w:val="00213CD9"/>
    <w:rsid w:val="00214046"/>
    <w:rsid w:val="00223E26"/>
    <w:rsid w:val="00224BC3"/>
    <w:rsid w:val="00227EB9"/>
    <w:rsid w:val="002300C0"/>
    <w:rsid w:val="002304F3"/>
    <w:rsid w:val="002328EE"/>
    <w:rsid w:val="00242EB6"/>
    <w:rsid w:val="00243962"/>
    <w:rsid w:val="0026085A"/>
    <w:rsid w:val="0026104B"/>
    <w:rsid w:val="002618B5"/>
    <w:rsid w:val="00264C84"/>
    <w:rsid w:val="00266F5F"/>
    <w:rsid w:val="0027300D"/>
    <w:rsid w:val="00274FDF"/>
    <w:rsid w:val="00277974"/>
    <w:rsid w:val="00277E85"/>
    <w:rsid w:val="00281F3A"/>
    <w:rsid w:val="00282AB0"/>
    <w:rsid w:val="00285333"/>
    <w:rsid w:val="002856B6"/>
    <w:rsid w:val="002858CE"/>
    <w:rsid w:val="00291065"/>
    <w:rsid w:val="00293D1E"/>
    <w:rsid w:val="00296691"/>
    <w:rsid w:val="00297C78"/>
    <w:rsid w:val="002A1E88"/>
    <w:rsid w:val="002A2AC4"/>
    <w:rsid w:val="002A519E"/>
    <w:rsid w:val="002A536F"/>
    <w:rsid w:val="002B29E7"/>
    <w:rsid w:val="002B40C0"/>
    <w:rsid w:val="002C07F6"/>
    <w:rsid w:val="002C4D16"/>
    <w:rsid w:val="002C510D"/>
    <w:rsid w:val="002D05BC"/>
    <w:rsid w:val="002D1AA8"/>
    <w:rsid w:val="002D324E"/>
    <w:rsid w:val="002D5EE9"/>
    <w:rsid w:val="002D72ED"/>
    <w:rsid w:val="002E1239"/>
    <w:rsid w:val="002E26EC"/>
    <w:rsid w:val="002E29BD"/>
    <w:rsid w:val="002E5EBF"/>
    <w:rsid w:val="002F1EC9"/>
    <w:rsid w:val="002F2FA2"/>
    <w:rsid w:val="002F336B"/>
    <w:rsid w:val="002F3E64"/>
    <w:rsid w:val="002F51CD"/>
    <w:rsid w:val="002F5447"/>
    <w:rsid w:val="002F608F"/>
    <w:rsid w:val="00304020"/>
    <w:rsid w:val="00305CAA"/>
    <w:rsid w:val="00310EC1"/>
    <w:rsid w:val="00311D3C"/>
    <w:rsid w:val="00311E51"/>
    <w:rsid w:val="00315389"/>
    <w:rsid w:val="00321D08"/>
    <w:rsid w:val="00321D76"/>
    <w:rsid w:val="00322396"/>
    <w:rsid w:val="003327F3"/>
    <w:rsid w:val="00332CD6"/>
    <w:rsid w:val="00332E29"/>
    <w:rsid w:val="00333F60"/>
    <w:rsid w:val="00344B55"/>
    <w:rsid w:val="003471F4"/>
    <w:rsid w:val="00355494"/>
    <w:rsid w:val="00355668"/>
    <w:rsid w:val="0035697C"/>
    <w:rsid w:val="00356F4C"/>
    <w:rsid w:val="00363B9D"/>
    <w:rsid w:val="00364715"/>
    <w:rsid w:val="00373E89"/>
    <w:rsid w:val="003742E4"/>
    <w:rsid w:val="00376841"/>
    <w:rsid w:val="00376E3D"/>
    <w:rsid w:val="00381C3D"/>
    <w:rsid w:val="0038435A"/>
    <w:rsid w:val="00384695"/>
    <w:rsid w:val="00394B8D"/>
    <w:rsid w:val="003A00A4"/>
    <w:rsid w:val="003A025F"/>
    <w:rsid w:val="003A5087"/>
    <w:rsid w:val="003A73E5"/>
    <w:rsid w:val="003B087A"/>
    <w:rsid w:val="003B6055"/>
    <w:rsid w:val="003C2EDB"/>
    <w:rsid w:val="003C30D6"/>
    <w:rsid w:val="003D2E37"/>
    <w:rsid w:val="003D669C"/>
    <w:rsid w:val="003D7EC8"/>
    <w:rsid w:val="003E06E3"/>
    <w:rsid w:val="003F1CD7"/>
    <w:rsid w:val="003F4D31"/>
    <w:rsid w:val="003F7057"/>
    <w:rsid w:val="004048F4"/>
    <w:rsid w:val="00412A14"/>
    <w:rsid w:val="00415FB4"/>
    <w:rsid w:val="00416AAB"/>
    <w:rsid w:val="00426F59"/>
    <w:rsid w:val="00430A53"/>
    <w:rsid w:val="00432A67"/>
    <w:rsid w:val="00433BFD"/>
    <w:rsid w:val="00437904"/>
    <w:rsid w:val="00437C10"/>
    <w:rsid w:val="00437CB7"/>
    <w:rsid w:val="004407BC"/>
    <w:rsid w:val="00450E62"/>
    <w:rsid w:val="00451CF2"/>
    <w:rsid w:val="00452105"/>
    <w:rsid w:val="00454464"/>
    <w:rsid w:val="004608A4"/>
    <w:rsid w:val="00460EE3"/>
    <w:rsid w:val="00461B68"/>
    <w:rsid w:val="00462DFC"/>
    <w:rsid w:val="0046394E"/>
    <w:rsid w:val="00467145"/>
    <w:rsid w:val="00467876"/>
    <w:rsid w:val="00473140"/>
    <w:rsid w:val="00473B4B"/>
    <w:rsid w:val="00477693"/>
    <w:rsid w:val="004776B7"/>
    <w:rsid w:val="00480B10"/>
    <w:rsid w:val="00480B14"/>
    <w:rsid w:val="00482341"/>
    <w:rsid w:val="004829C9"/>
    <w:rsid w:val="00482CCA"/>
    <w:rsid w:val="0048788F"/>
    <w:rsid w:val="00493490"/>
    <w:rsid w:val="004A1B6F"/>
    <w:rsid w:val="004A44C6"/>
    <w:rsid w:val="004A48B0"/>
    <w:rsid w:val="004A581A"/>
    <w:rsid w:val="004B2679"/>
    <w:rsid w:val="004B5D92"/>
    <w:rsid w:val="004B651A"/>
    <w:rsid w:val="004C0B7E"/>
    <w:rsid w:val="004C4E59"/>
    <w:rsid w:val="004D0C06"/>
    <w:rsid w:val="004D25F8"/>
    <w:rsid w:val="004E1026"/>
    <w:rsid w:val="004E409C"/>
    <w:rsid w:val="004E4ADA"/>
    <w:rsid w:val="004E50A8"/>
    <w:rsid w:val="004F035A"/>
    <w:rsid w:val="004F0B8C"/>
    <w:rsid w:val="004F4684"/>
    <w:rsid w:val="004F4DDB"/>
    <w:rsid w:val="004F50CA"/>
    <w:rsid w:val="004F5B53"/>
    <w:rsid w:val="004F68D5"/>
    <w:rsid w:val="004F7904"/>
    <w:rsid w:val="0050432F"/>
    <w:rsid w:val="0050435A"/>
    <w:rsid w:val="005045D0"/>
    <w:rsid w:val="005070D6"/>
    <w:rsid w:val="00507300"/>
    <w:rsid w:val="0051024B"/>
    <w:rsid w:val="00512FC5"/>
    <w:rsid w:val="00521AB7"/>
    <w:rsid w:val="005249CF"/>
    <w:rsid w:val="00525496"/>
    <w:rsid w:val="00526752"/>
    <w:rsid w:val="005271C3"/>
    <w:rsid w:val="005300CC"/>
    <w:rsid w:val="005349F6"/>
    <w:rsid w:val="005355E8"/>
    <w:rsid w:val="005417D1"/>
    <w:rsid w:val="0054420D"/>
    <w:rsid w:val="00546BB3"/>
    <w:rsid w:val="0054745A"/>
    <w:rsid w:val="0055508E"/>
    <w:rsid w:val="00555BA3"/>
    <w:rsid w:val="00555E7D"/>
    <w:rsid w:val="00557617"/>
    <w:rsid w:val="005644BD"/>
    <w:rsid w:val="00565728"/>
    <w:rsid w:val="00566466"/>
    <w:rsid w:val="00571DD4"/>
    <w:rsid w:val="005724F5"/>
    <w:rsid w:val="005743D8"/>
    <w:rsid w:val="005744B2"/>
    <w:rsid w:val="00574572"/>
    <w:rsid w:val="005749F6"/>
    <w:rsid w:val="00576CC2"/>
    <w:rsid w:val="00577266"/>
    <w:rsid w:val="00580084"/>
    <w:rsid w:val="0058236D"/>
    <w:rsid w:val="00590E10"/>
    <w:rsid w:val="005A0D97"/>
    <w:rsid w:val="005B1035"/>
    <w:rsid w:val="005B276D"/>
    <w:rsid w:val="005B35F1"/>
    <w:rsid w:val="005B62B5"/>
    <w:rsid w:val="005B6573"/>
    <w:rsid w:val="005C0F77"/>
    <w:rsid w:val="005C1835"/>
    <w:rsid w:val="005C24EC"/>
    <w:rsid w:val="005C2CBB"/>
    <w:rsid w:val="005C2D28"/>
    <w:rsid w:val="005D03E2"/>
    <w:rsid w:val="005D22AB"/>
    <w:rsid w:val="005D59AF"/>
    <w:rsid w:val="005D617B"/>
    <w:rsid w:val="005D73F7"/>
    <w:rsid w:val="005D78D2"/>
    <w:rsid w:val="005E0D75"/>
    <w:rsid w:val="005E16CF"/>
    <w:rsid w:val="005E2599"/>
    <w:rsid w:val="005E2A12"/>
    <w:rsid w:val="005E3C9A"/>
    <w:rsid w:val="005E6704"/>
    <w:rsid w:val="005E6C51"/>
    <w:rsid w:val="005E7028"/>
    <w:rsid w:val="005E7DE1"/>
    <w:rsid w:val="005F395D"/>
    <w:rsid w:val="005F45D0"/>
    <w:rsid w:val="005F4961"/>
    <w:rsid w:val="005F7EF9"/>
    <w:rsid w:val="00605784"/>
    <w:rsid w:val="00605B09"/>
    <w:rsid w:val="00605DAA"/>
    <w:rsid w:val="00607F22"/>
    <w:rsid w:val="006113C6"/>
    <w:rsid w:val="00611B38"/>
    <w:rsid w:val="00615EE1"/>
    <w:rsid w:val="00620718"/>
    <w:rsid w:val="00623DDA"/>
    <w:rsid w:val="006245CB"/>
    <w:rsid w:val="00624ABB"/>
    <w:rsid w:val="00625CAE"/>
    <w:rsid w:val="00635895"/>
    <w:rsid w:val="00636643"/>
    <w:rsid w:val="00640478"/>
    <w:rsid w:val="0064186C"/>
    <w:rsid w:val="00645E3A"/>
    <w:rsid w:val="00650D03"/>
    <w:rsid w:val="006512EB"/>
    <w:rsid w:val="00651624"/>
    <w:rsid w:val="0065257C"/>
    <w:rsid w:val="006533FA"/>
    <w:rsid w:val="00653E22"/>
    <w:rsid w:val="00655533"/>
    <w:rsid w:val="0065734B"/>
    <w:rsid w:val="0065792B"/>
    <w:rsid w:val="00660912"/>
    <w:rsid w:val="006610EE"/>
    <w:rsid w:val="006613A4"/>
    <w:rsid w:val="00664F17"/>
    <w:rsid w:val="006707A1"/>
    <w:rsid w:val="00674E4B"/>
    <w:rsid w:val="00674E95"/>
    <w:rsid w:val="0068298B"/>
    <w:rsid w:val="0068372D"/>
    <w:rsid w:val="00685371"/>
    <w:rsid w:val="00687FD0"/>
    <w:rsid w:val="006920FE"/>
    <w:rsid w:val="0069237B"/>
    <w:rsid w:val="006965F0"/>
    <w:rsid w:val="006A0A42"/>
    <w:rsid w:val="006A279E"/>
    <w:rsid w:val="006A5BBE"/>
    <w:rsid w:val="006A678F"/>
    <w:rsid w:val="006A704B"/>
    <w:rsid w:val="006A71F8"/>
    <w:rsid w:val="006A7E22"/>
    <w:rsid w:val="006B120F"/>
    <w:rsid w:val="006B4F8B"/>
    <w:rsid w:val="006B51B5"/>
    <w:rsid w:val="006B73E5"/>
    <w:rsid w:val="006C09F0"/>
    <w:rsid w:val="006C0B85"/>
    <w:rsid w:val="006C3A04"/>
    <w:rsid w:val="006C3AF9"/>
    <w:rsid w:val="006C4C3B"/>
    <w:rsid w:val="006C5388"/>
    <w:rsid w:val="006C5F8F"/>
    <w:rsid w:val="006C6EAA"/>
    <w:rsid w:val="006D1C40"/>
    <w:rsid w:val="006D647A"/>
    <w:rsid w:val="006E1ED3"/>
    <w:rsid w:val="006E2695"/>
    <w:rsid w:val="006E3F99"/>
    <w:rsid w:val="006E44CD"/>
    <w:rsid w:val="006E6D35"/>
    <w:rsid w:val="006E6DB8"/>
    <w:rsid w:val="006F0820"/>
    <w:rsid w:val="006F0E1E"/>
    <w:rsid w:val="006F11F4"/>
    <w:rsid w:val="006F3E68"/>
    <w:rsid w:val="006F6655"/>
    <w:rsid w:val="006F79DE"/>
    <w:rsid w:val="00701A8B"/>
    <w:rsid w:val="007023D8"/>
    <w:rsid w:val="00702F26"/>
    <w:rsid w:val="007031DC"/>
    <w:rsid w:val="007123AA"/>
    <w:rsid w:val="00713DD7"/>
    <w:rsid w:val="007147C5"/>
    <w:rsid w:val="0071481E"/>
    <w:rsid w:val="007170AC"/>
    <w:rsid w:val="0072592D"/>
    <w:rsid w:val="0073105C"/>
    <w:rsid w:val="00731F40"/>
    <w:rsid w:val="00735879"/>
    <w:rsid w:val="0074217C"/>
    <w:rsid w:val="0074594B"/>
    <w:rsid w:val="00747868"/>
    <w:rsid w:val="0075319C"/>
    <w:rsid w:val="00753A5C"/>
    <w:rsid w:val="00756734"/>
    <w:rsid w:val="00756C88"/>
    <w:rsid w:val="00760A0F"/>
    <w:rsid w:val="0076531C"/>
    <w:rsid w:val="00765358"/>
    <w:rsid w:val="0076671F"/>
    <w:rsid w:val="007711AA"/>
    <w:rsid w:val="007711D9"/>
    <w:rsid w:val="0077319F"/>
    <w:rsid w:val="007806CA"/>
    <w:rsid w:val="00781197"/>
    <w:rsid w:val="007818F7"/>
    <w:rsid w:val="007832B0"/>
    <w:rsid w:val="00783343"/>
    <w:rsid w:val="00790175"/>
    <w:rsid w:val="007907A7"/>
    <w:rsid w:val="00790A28"/>
    <w:rsid w:val="00792A5D"/>
    <w:rsid w:val="00795915"/>
    <w:rsid w:val="00796E48"/>
    <w:rsid w:val="007A14A5"/>
    <w:rsid w:val="007A1E8C"/>
    <w:rsid w:val="007A4BA1"/>
    <w:rsid w:val="007A6C06"/>
    <w:rsid w:val="007A6F9B"/>
    <w:rsid w:val="007B1C41"/>
    <w:rsid w:val="007B27F9"/>
    <w:rsid w:val="007B477A"/>
    <w:rsid w:val="007B78A6"/>
    <w:rsid w:val="007C0133"/>
    <w:rsid w:val="007C1251"/>
    <w:rsid w:val="007C3765"/>
    <w:rsid w:val="007C7507"/>
    <w:rsid w:val="007C764B"/>
    <w:rsid w:val="007C7E83"/>
    <w:rsid w:val="007D0222"/>
    <w:rsid w:val="007D0DF8"/>
    <w:rsid w:val="007D3FCD"/>
    <w:rsid w:val="007D6BEB"/>
    <w:rsid w:val="007E1F94"/>
    <w:rsid w:val="007E36E9"/>
    <w:rsid w:val="007E48B0"/>
    <w:rsid w:val="007E5658"/>
    <w:rsid w:val="007E7D12"/>
    <w:rsid w:val="007F04D4"/>
    <w:rsid w:val="007F5297"/>
    <w:rsid w:val="00801F64"/>
    <w:rsid w:val="008033F5"/>
    <w:rsid w:val="008059FE"/>
    <w:rsid w:val="00806ACB"/>
    <w:rsid w:val="0080796A"/>
    <w:rsid w:val="008106EE"/>
    <w:rsid w:val="00811D71"/>
    <w:rsid w:val="008124D9"/>
    <w:rsid w:val="00812E3E"/>
    <w:rsid w:val="00815727"/>
    <w:rsid w:val="00820049"/>
    <w:rsid w:val="00822075"/>
    <w:rsid w:val="0082281F"/>
    <w:rsid w:val="00822D11"/>
    <w:rsid w:val="00825245"/>
    <w:rsid w:val="00834846"/>
    <w:rsid w:val="00836FFF"/>
    <w:rsid w:val="0083717A"/>
    <w:rsid w:val="0084087B"/>
    <w:rsid w:val="00843989"/>
    <w:rsid w:val="008449E8"/>
    <w:rsid w:val="0084562D"/>
    <w:rsid w:val="00845B8E"/>
    <w:rsid w:val="00847F43"/>
    <w:rsid w:val="00850B68"/>
    <w:rsid w:val="00856D85"/>
    <w:rsid w:val="008577F4"/>
    <w:rsid w:val="0086207A"/>
    <w:rsid w:val="008647EB"/>
    <w:rsid w:val="00864A06"/>
    <w:rsid w:val="00866DFE"/>
    <w:rsid w:val="008720BE"/>
    <w:rsid w:val="00873002"/>
    <w:rsid w:val="0087490B"/>
    <w:rsid w:val="0087507B"/>
    <w:rsid w:val="00876C01"/>
    <w:rsid w:val="008774D1"/>
    <w:rsid w:val="00884028"/>
    <w:rsid w:val="00885AD0"/>
    <w:rsid w:val="0089135C"/>
    <w:rsid w:val="0089280A"/>
    <w:rsid w:val="00896CC4"/>
    <w:rsid w:val="008A3BA2"/>
    <w:rsid w:val="008A3CD8"/>
    <w:rsid w:val="008A52C2"/>
    <w:rsid w:val="008A6516"/>
    <w:rsid w:val="008A713F"/>
    <w:rsid w:val="008A72E6"/>
    <w:rsid w:val="008B0A98"/>
    <w:rsid w:val="008B6010"/>
    <w:rsid w:val="008B6BDC"/>
    <w:rsid w:val="008C1CF7"/>
    <w:rsid w:val="008C227B"/>
    <w:rsid w:val="008C3822"/>
    <w:rsid w:val="008C5836"/>
    <w:rsid w:val="008D2353"/>
    <w:rsid w:val="008D7405"/>
    <w:rsid w:val="008E03BD"/>
    <w:rsid w:val="008F1C72"/>
    <w:rsid w:val="008F2627"/>
    <w:rsid w:val="008F2E0F"/>
    <w:rsid w:val="008F3840"/>
    <w:rsid w:val="008F39B3"/>
    <w:rsid w:val="00910A66"/>
    <w:rsid w:val="00910F82"/>
    <w:rsid w:val="00912233"/>
    <w:rsid w:val="009132EA"/>
    <w:rsid w:val="009140D8"/>
    <w:rsid w:val="009149CE"/>
    <w:rsid w:val="00916306"/>
    <w:rsid w:val="0091673C"/>
    <w:rsid w:val="00920B5D"/>
    <w:rsid w:val="0092110C"/>
    <w:rsid w:val="00924324"/>
    <w:rsid w:val="00924C63"/>
    <w:rsid w:val="00925500"/>
    <w:rsid w:val="00930784"/>
    <w:rsid w:val="00937656"/>
    <w:rsid w:val="00942080"/>
    <w:rsid w:val="00942863"/>
    <w:rsid w:val="00945B39"/>
    <w:rsid w:val="00955278"/>
    <w:rsid w:val="00955291"/>
    <w:rsid w:val="0095699D"/>
    <w:rsid w:val="00956FAB"/>
    <w:rsid w:val="009576C5"/>
    <w:rsid w:val="00964AFA"/>
    <w:rsid w:val="00972E4A"/>
    <w:rsid w:val="00975371"/>
    <w:rsid w:val="00985AC0"/>
    <w:rsid w:val="009902EC"/>
    <w:rsid w:val="00990920"/>
    <w:rsid w:val="00990F67"/>
    <w:rsid w:val="00990F94"/>
    <w:rsid w:val="00995DBB"/>
    <w:rsid w:val="00995DBE"/>
    <w:rsid w:val="00996FF5"/>
    <w:rsid w:val="00997DE8"/>
    <w:rsid w:val="009A1543"/>
    <w:rsid w:val="009A4982"/>
    <w:rsid w:val="009A60CB"/>
    <w:rsid w:val="009A7AE7"/>
    <w:rsid w:val="009B222B"/>
    <w:rsid w:val="009B45D9"/>
    <w:rsid w:val="009D0939"/>
    <w:rsid w:val="009D39A6"/>
    <w:rsid w:val="009D4779"/>
    <w:rsid w:val="009E46D6"/>
    <w:rsid w:val="009E4C61"/>
    <w:rsid w:val="009E4D0A"/>
    <w:rsid w:val="009E534F"/>
    <w:rsid w:val="009E5F91"/>
    <w:rsid w:val="009F56B4"/>
    <w:rsid w:val="009F56E2"/>
    <w:rsid w:val="009F6314"/>
    <w:rsid w:val="00A013D1"/>
    <w:rsid w:val="00A02403"/>
    <w:rsid w:val="00A05596"/>
    <w:rsid w:val="00A0572A"/>
    <w:rsid w:val="00A058FC"/>
    <w:rsid w:val="00A07D7D"/>
    <w:rsid w:val="00A12B54"/>
    <w:rsid w:val="00A13207"/>
    <w:rsid w:val="00A15359"/>
    <w:rsid w:val="00A17FDF"/>
    <w:rsid w:val="00A24190"/>
    <w:rsid w:val="00A24719"/>
    <w:rsid w:val="00A26BBB"/>
    <w:rsid w:val="00A30D18"/>
    <w:rsid w:val="00A30E9D"/>
    <w:rsid w:val="00A323B1"/>
    <w:rsid w:val="00A42358"/>
    <w:rsid w:val="00A47AE8"/>
    <w:rsid w:val="00A54D47"/>
    <w:rsid w:val="00A556AD"/>
    <w:rsid w:val="00A557E5"/>
    <w:rsid w:val="00A57CC8"/>
    <w:rsid w:val="00A60AFA"/>
    <w:rsid w:val="00A612FE"/>
    <w:rsid w:val="00A62115"/>
    <w:rsid w:val="00A63835"/>
    <w:rsid w:val="00A640F3"/>
    <w:rsid w:val="00A65226"/>
    <w:rsid w:val="00A710A4"/>
    <w:rsid w:val="00A72E1D"/>
    <w:rsid w:val="00A74021"/>
    <w:rsid w:val="00A749D2"/>
    <w:rsid w:val="00A75877"/>
    <w:rsid w:val="00A7609C"/>
    <w:rsid w:val="00A805DA"/>
    <w:rsid w:val="00A842D9"/>
    <w:rsid w:val="00A85778"/>
    <w:rsid w:val="00A92AAE"/>
    <w:rsid w:val="00AA0196"/>
    <w:rsid w:val="00AA0CCC"/>
    <w:rsid w:val="00AB01AD"/>
    <w:rsid w:val="00AB316E"/>
    <w:rsid w:val="00AB5CF2"/>
    <w:rsid w:val="00AB60FF"/>
    <w:rsid w:val="00AC1C2F"/>
    <w:rsid w:val="00AC3923"/>
    <w:rsid w:val="00AC3952"/>
    <w:rsid w:val="00AC5806"/>
    <w:rsid w:val="00AC5EF3"/>
    <w:rsid w:val="00AC6772"/>
    <w:rsid w:val="00AC6C26"/>
    <w:rsid w:val="00AC6CBF"/>
    <w:rsid w:val="00AD1156"/>
    <w:rsid w:val="00AD5C15"/>
    <w:rsid w:val="00AD6A05"/>
    <w:rsid w:val="00AD7C16"/>
    <w:rsid w:val="00AE04BD"/>
    <w:rsid w:val="00AF127C"/>
    <w:rsid w:val="00AF2F88"/>
    <w:rsid w:val="00AF379F"/>
    <w:rsid w:val="00AF708B"/>
    <w:rsid w:val="00AF7769"/>
    <w:rsid w:val="00B033F6"/>
    <w:rsid w:val="00B03B00"/>
    <w:rsid w:val="00B0457D"/>
    <w:rsid w:val="00B05A1D"/>
    <w:rsid w:val="00B11044"/>
    <w:rsid w:val="00B12F53"/>
    <w:rsid w:val="00B14250"/>
    <w:rsid w:val="00B21119"/>
    <w:rsid w:val="00B24457"/>
    <w:rsid w:val="00B27310"/>
    <w:rsid w:val="00B27825"/>
    <w:rsid w:val="00B30C76"/>
    <w:rsid w:val="00B34B8A"/>
    <w:rsid w:val="00B40C2B"/>
    <w:rsid w:val="00B41C93"/>
    <w:rsid w:val="00B565B8"/>
    <w:rsid w:val="00B60EA0"/>
    <w:rsid w:val="00B63EE9"/>
    <w:rsid w:val="00B65190"/>
    <w:rsid w:val="00B65496"/>
    <w:rsid w:val="00B66225"/>
    <w:rsid w:val="00B67284"/>
    <w:rsid w:val="00B6764C"/>
    <w:rsid w:val="00B76DD3"/>
    <w:rsid w:val="00B80082"/>
    <w:rsid w:val="00B831BF"/>
    <w:rsid w:val="00B8408B"/>
    <w:rsid w:val="00B84C08"/>
    <w:rsid w:val="00B86E12"/>
    <w:rsid w:val="00B9056D"/>
    <w:rsid w:val="00B9773C"/>
    <w:rsid w:val="00BA0A4E"/>
    <w:rsid w:val="00BA358C"/>
    <w:rsid w:val="00BA3918"/>
    <w:rsid w:val="00BA403C"/>
    <w:rsid w:val="00BA4853"/>
    <w:rsid w:val="00BA619B"/>
    <w:rsid w:val="00BB2488"/>
    <w:rsid w:val="00BB2657"/>
    <w:rsid w:val="00BB477A"/>
    <w:rsid w:val="00BB50D4"/>
    <w:rsid w:val="00BB7F37"/>
    <w:rsid w:val="00BC48A2"/>
    <w:rsid w:val="00BC48B9"/>
    <w:rsid w:val="00BC57D1"/>
    <w:rsid w:val="00BD1410"/>
    <w:rsid w:val="00BD3381"/>
    <w:rsid w:val="00BD4EBE"/>
    <w:rsid w:val="00BD638A"/>
    <w:rsid w:val="00BE2291"/>
    <w:rsid w:val="00BF0476"/>
    <w:rsid w:val="00BF0C85"/>
    <w:rsid w:val="00BF2DED"/>
    <w:rsid w:val="00BF5455"/>
    <w:rsid w:val="00BF6036"/>
    <w:rsid w:val="00BF770F"/>
    <w:rsid w:val="00C04930"/>
    <w:rsid w:val="00C0534B"/>
    <w:rsid w:val="00C06FDB"/>
    <w:rsid w:val="00C10C26"/>
    <w:rsid w:val="00C110B8"/>
    <w:rsid w:val="00C1232A"/>
    <w:rsid w:val="00C1688C"/>
    <w:rsid w:val="00C23FD3"/>
    <w:rsid w:val="00C245B3"/>
    <w:rsid w:val="00C25D4E"/>
    <w:rsid w:val="00C30320"/>
    <w:rsid w:val="00C365CD"/>
    <w:rsid w:val="00C41EC5"/>
    <w:rsid w:val="00C44321"/>
    <w:rsid w:val="00C456BF"/>
    <w:rsid w:val="00C468E3"/>
    <w:rsid w:val="00C474B1"/>
    <w:rsid w:val="00C50566"/>
    <w:rsid w:val="00C53280"/>
    <w:rsid w:val="00C54333"/>
    <w:rsid w:val="00C56564"/>
    <w:rsid w:val="00C575E3"/>
    <w:rsid w:val="00C61E72"/>
    <w:rsid w:val="00C6352F"/>
    <w:rsid w:val="00C63BF5"/>
    <w:rsid w:val="00C733A1"/>
    <w:rsid w:val="00C76282"/>
    <w:rsid w:val="00C764B1"/>
    <w:rsid w:val="00C77A45"/>
    <w:rsid w:val="00C83779"/>
    <w:rsid w:val="00C83C40"/>
    <w:rsid w:val="00C85BE8"/>
    <w:rsid w:val="00C878DA"/>
    <w:rsid w:val="00C91310"/>
    <w:rsid w:val="00CA167E"/>
    <w:rsid w:val="00CA2801"/>
    <w:rsid w:val="00CA2B34"/>
    <w:rsid w:val="00CA4A22"/>
    <w:rsid w:val="00CA5BA5"/>
    <w:rsid w:val="00CB1325"/>
    <w:rsid w:val="00CB20A4"/>
    <w:rsid w:val="00CB43C6"/>
    <w:rsid w:val="00CB4741"/>
    <w:rsid w:val="00CB6BE4"/>
    <w:rsid w:val="00CB6DE4"/>
    <w:rsid w:val="00CB732A"/>
    <w:rsid w:val="00CC3A1C"/>
    <w:rsid w:val="00CC52A1"/>
    <w:rsid w:val="00CC5BA0"/>
    <w:rsid w:val="00CC6BD4"/>
    <w:rsid w:val="00CD0D8F"/>
    <w:rsid w:val="00CD136B"/>
    <w:rsid w:val="00CD1E5D"/>
    <w:rsid w:val="00CD398F"/>
    <w:rsid w:val="00CE034B"/>
    <w:rsid w:val="00CE156B"/>
    <w:rsid w:val="00CE2403"/>
    <w:rsid w:val="00CE2ADF"/>
    <w:rsid w:val="00CE4D1F"/>
    <w:rsid w:val="00CE5E59"/>
    <w:rsid w:val="00CE6367"/>
    <w:rsid w:val="00CF040D"/>
    <w:rsid w:val="00CF2FEC"/>
    <w:rsid w:val="00CF3BAF"/>
    <w:rsid w:val="00D004E8"/>
    <w:rsid w:val="00D01990"/>
    <w:rsid w:val="00D04352"/>
    <w:rsid w:val="00D05D20"/>
    <w:rsid w:val="00D11FFB"/>
    <w:rsid w:val="00D123E7"/>
    <w:rsid w:val="00D12DA2"/>
    <w:rsid w:val="00D14BEE"/>
    <w:rsid w:val="00D1664E"/>
    <w:rsid w:val="00D17588"/>
    <w:rsid w:val="00D22CDB"/>
    <w:rsid w:val="00D238B9"/>
    <w:rsid w:val="00D245F4"/>
    <w:rsid w:val="00D24908"/>
    <w:rsid w:val="00D33387"/>
    <w:rsid w:val="00D338AC"/>
    <w:rsid w:val="00D34C60"/>
    <w:rsid w:val="00D40F0E"/>
    <w:rsid w:val="00D4476A"/>
    <w:rsid w:val="00D502B8"/>
    <w:rsid w:val="00D5192C"/>
    <w:rsid w:val="00D52932"/>
    <w:rsid w:val="00D52DFC"/>
    <w:rsid w:val="00D57B69"/>
    <w:rsid w:val="00D629D7"/>
    <w:rsid w:val="00D66039"/>
    <w:rsid w:val="00D72249"/>
    <w:rsid w:val="00D72FB2"/>
    <w:rsid w:val="00D76EFD"/>
    <w:rsid w:val="00D7723E"/>
    <w:rsid w:val="00D87781"/>
    <w:rsid w:val="00D919B6"/>
    <w:rsid w:val="00D931B9"/>
    <w:rsid w:val="00DA5FC3"/>
    <w:rsid w:val="00DA69C6"/>
    <w:rsid w:val="00DB0FC2"/>
    <w:rsid w:val="00DB26E9"/>
    <w:rsid w:val="00DB4836"/>
    <w:rsid w:val="00DB6FC2"/>
    <w:rsid w:val="00DC1CCC"/>
    <w:rsid w:val="00DC2F99"/>
    <w:rsid w:val="00DC3FE6"/>
    <w:rsid w:val="00DC55BE"/>
    <w:rsid w:val="00DC62C2"/>
    <w:rsid w:val="00DC6775"/>
    <w:rsid w:val="00DD06FD"/>
    <w:rsid w:val="00DD37CF"/>
    <w:rsid w:val="00DE2387"/>
    <w:rsid w:val="00DE4EFE"/>
    <w:rsid w:val="00DE6A44"/>
    <w:rsid w:val="00DF01F1"/>
    <w:rsid w:val="00DF1EF4"/>
    <w:rsid w:val="00DF5078"/>
    <w:rsid w:val="00E00080"/>
    <w:rsid w:val="00E006DD"/>
    <w:rsid w:val="00E01D52"/>
    <w:rsid w:val="00E05C86"/>
    <w:rsid w:val="00E06D11"/>
    <w:rsid w:val="00E07173"/>
    <w:rsid w:val="00E10262"/>
    <w:rsid w:val="00E10C4A"/>
    <w:rsid w:val="00E11CBC"/>
    <w:rsid w:val="00E1259E"/>
    <w:rsid w:val="00E15A7D"/>
    <w:rsid w:val="00E15FAC"/>
    <w:rsid w:val="00E16270"/>
    <w:rsid w:val="00E20204"/>
    <w:rsid w:val="00E215CC"/>
    <w:rsid w:val="00E21FB7"/>
    <w:rsid w:val="00E22584"/>
    <w:rsid w:val="00E256BD"/>
    <w:rsid w:val="00E4196F"/>
    <w:rsid w:val="00E42689"/>
    <w:rsid w:val="00E436DA"/>
    <w:rsid w:val="00E43753"/>
    <w:rsid w:val="00E45042"/>
    <w:rsid w:val="00E46412"/>
    <w:rsid w:val="00E50540"/>
    <w:rsid w:val="00E50A0B"/>
    <w:rsid w:val="00E51368"/>
    <w:rsid w:val="00E573A6"/>
    <w:rsid w:val="00E57703"/>
    <w:rsid w:val="00E611A6"/>
    <w:rsid w:val="00E62041"/>
    <w:rsid w:val="00E625C9"/>
    <w:rsid w:val="00E71CBB"/>
    <w:rsid w:val="00E72AB9"/>
    <w:rsid w:val="00E758EE"/>
    <w:rsid w:val="00E76F4E"/>
    <w:rsid w:val="00E84930"/>
    <w:rsid w:val="00E876FD"/>
    <w:rsid w:val="00E91AA3"/>
    <w:rsid w:val="00E96CCE"/>
    <w:rsid w:val="00E979D3"/>
    <w:rsid w:val="00EA1542"/>
    <w:rsid w:val="00EA16A3"/>
    <w:rsid w:val="00EA4447"/>
    <w:rsid w:val="00EA57B2"/>
    <w:rsid w:val="00EA69E4"/>
    <w:rsid w:val="00EA7912"/>
    <w:rsid w:val="00EB2F05"/>
    <w:rsid w:val="00EB36FF"/>
    <w:rsid w:val="00EB3934"/>
    <w:rsid w:val="00EB4B3C"/>
    <w:rsid w:val="00EB5538"/>
    <w:rsid w:val="00EC10C1"/>
    <w:rsid w:val="00EC4A83"/>
    <w:rsid w:val="00ED3699"/>
    <w:rsid w:val="00ED37B5"/>
    <w:rsid w:val="00ED5799"/>
    <w:rsid w:val="00ED5F8A"/>
    <w:rsid w:val="00EE1E7C"/>
    <w:rsid w:val="00EE2019"/>
    <w:rsid w:val="00EE2185"/>
    <w:rsid w:val="00EE44B3"/>
    <w:rsid w:val="00EE5913"/>
    <w:rsid w:val="00EF076D"/>
    <w:rsid w:val="00EF4A22"/>
    <w:rsid w:val="00EF6764"/>
    <w:rsid w:val="00F002F3"/>
    <w:rsid w:val="00F0585A"/>
    <w:rsid w:val="00F066FB"/>
    <w:rsid w:val="00F072AF"/>
    <w:rsid w:val="00F1172B"/>
    <w:rsid w:val="00F20525"/>
    <w:rsid w:val="00F22BEB"/>
    <w:rsid w:val="00F24803"/>
    <w:rsid w:val="00F26A90"/>
    <w:rsid w:val="00F31760"/>
    <w:rsid w:val="00F36157"/>
    <w:rsid w:val="00F4549D"/>
    <w:rsid w:val="00F52089"/>
    <w:rsid w:val="00F54AD3"/>
    <w:rsid w:val="00F572B9"/>
    <w:rsid w:val="00F601A5"/>
    <w:rsid w:val="00F62616"/>
    <w:rsid w:val="00F62EB3"/>
    <w:rsid w:val="00F63242"/>
    <w:rsid w:val="00F63E43"/>
    <w:rsid w:val="00F66083"/>
    <w:rsid w:val="00F66FD8"/>
    <w:rsid w:val="00F6707D"/>
    <w:rsid w:val="00F73049"/>
    <w:rsid w:val="00F9192A"/>
    <w:rsid w:val="00F926F3"/>
    <w:rsid w:val="00F95D43"/>
    <w:rsid w:val="00F95ECE"/>
    <w:rsid w:val="00FA1319"/>
    <w:rsid w:val="00FA279D"/>
    <w:rsid w:val="00FA5636"/>
    <w:rsid w:val="00FA68C4"/>
    <w:rsid w:val="00FB03BA"/>
    <w:rsid w:val="00FB1568"/>
    <w:rsid w:val="00FB765F"/>
    <w:rsid w:val="00FC0159"/>
    <w:rsid w:val="00FC1120"/>
    <w:rsid w:val="00FC24C5"/>
    <w:rsid w:val="00FD0107"/>
    <w:rsid w:val="00FD0FFA"/>
    <w:rsid w:val="00FD129D"/>
    <w:rsid w:val="00FD1489"/>
    <w:rsid w:val="00FD2694"/>
    <w:rsid w:val="00FD2A4B"/>
    <w:rsid w:val="00FD4ADD"/>
    <w:rsid w:val="00FE1EE8"/>
    <w:rsid w:val="00FE52FD"/>
    <w:rsid w:val="00FE5646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C477D"/>
  <w15:docId w15:val="{30EF119B-44F0-4BBE-9D89-9F2252B0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157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54745A"/>
    <w:pPr>
      <w:keepNext/>
      <w:widowControl w:val="0"/>
      <w:suppressAutoHyphens/>
      <w:spacing w:after="0" w:line="240" w:lineRule="auto"/>
      <w:ind w:left="432" w:hanging="432"/>
      <w:outlineLvl w:val="0"/>
    </w:pPr>
    <w:rPr>
      <w:rFonts w:ascii="Book Antiqua" w:hAnsi="Book Antiqua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213CD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F361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4745A"/>
    <w:pPr>
      <w:keepNext/>
      <w:spacing w:after="0"/>
      <w:jc w:val="center"/>
      <w:outlineLvl w:val="3"/>
    </w:pPr>
    <w:rPr>
      <w:rFonts w:ascii="Century Gothic" w:hAnsi="Century Gothic"/>
      <w:b/>
      <w:bCs/>
    </w:rPr>
  </w:style>
  <w:style w:type="paragraph" w:styleId="Nagwek5">
    <w:name w:val="heading 5"/>
    <w:basedOn w:val="Normalny"/>
    <w:next w:val="Normalny"/>
    <w:link w:val="Nagwek5Znak"/>
    <w:qFormat/>
    <w:rsid w:val="0054745A"/>
    <w:pPr>
      <w:keepNext/>
      <w:suppressAutoHyphens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4745A"/>
    <w:pPr>
      <w:keepNext/>
      <w:suppressAutoHyphens/>
      <w:spacing w:after="0" w:line="240" w:lineRule="auto"/>
      <w:jc w:val="both"/>
      <w:outlineLvl w:val="5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4745A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4745A"/>
    <w:pPr>
      <w:keepNext/>
      <w:suppressAutoHyphens/>
      <w:spacing w:after="0" w:line="240" w:lineRule="auto"/>
      <w:outlineLvl w:val="7"/>
    </w:pPr>
    <w:rPr>
      <w:rFonts w:ascii="Times New Roman" w:hAnsi="Times New Roman"/>
      <w:i/>
      <w:iCs/>
      <w:sz w:val="2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4745A"/>
    <w:pPr>
      <w:keepNext/>
      <w:spacing w:after="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361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C6CBF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13CD9"/>
    <w:rPr>
      <w:rFonts w:ascii="Times New Roman" w:eastAsia="Times New Roman" w:hAnsi="Times New Roman"/>
      <w:b/>
      <w:bCs/>
      <w:sz w:val="36"/>
      <w:szCs w:val="36"/>
    </w:rPr>
  </w:style>
  <w:style w:type="numbering" w:customStyle="1" w:styleId="Bezlisty1">
    <w:name w:val="Bez listy1"/>
    <w:next w:val="Bezlisty"/>
    <w:uiPriority w:val="99"/>
    <w:semiHidden/>
    <w:unhideWhenUsed/>
    <w:rsid w:val="00213CD9"/>
  </w:style>
  <w:style w:type="paragraph" w:customStyle="1" w:styleId="Default">
    <w:name w:val="Default"/>
    <w:rsid w:val="00213C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213CD9"/>
    <w:pPr>
      <w:tabs>
        <w:tab w:val="center" w:pos="4536"/>
        <w:tab w:val="right" w:pos="9072"/>
      </w:tabs>
    </w:pPr>
    <w:rPr>
      <w:rFonts w:eastAsia="Calibri"/>
      <w:lang w:eastAsia="en-US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213CD9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13CD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13CD9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13CD9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213C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13CD9"/>
    <w:pPr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213C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3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13CD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213CD9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3CD9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213CD9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3C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4745A"/>
    <w:rPr>
      <w:rFonts w:ascii="Book Antiqua" w:eastAsia="Times New Roman" w:hAnsi="Book Antiqua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4745A"/>
    <w:rPr>
      <w:rFonts w:ascii="Century Gothic" w:eastAsia="Times New Roman" w:hAnsi="Century Gothic"/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54745A"/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4745A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4745A"/>
    <w:rPr>
      <w:rFonts w:ascii="Cambria" w:eastAsia="Times New Roman" w:hAnsi="Cambria"/>
      <w:i/>
      <w:iCs/>
      <w:color w:val="404040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4745A"/>
    <w:rPr>
      <w:rFonts w:ascii="Times New Roman" w:eastAsia="Times New Roman" w:hAnsi="Times New Roman"/>
      <w:i/>
      <w:iCs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4745A"/>
    <w:rPr>
      <w:rFonts w:eastAsia="Times New Roman"/>
      <w:b/>
      <w:sz w:val="22"/>
      <w:szCs w:val="22"/>
    </w:rPr>
  </w:style>
  <w:style w:type="numbering" w:customStyle="1" w:styleId="Bezlisty2">
    <w:name w:val="Bez listy2"/>
    <w:next w:val="Bezlisty"/>
    <w:uiPriority w:val="99"/>
    <w:semiHidden/>
    <w:unhideWhenUsed/>
    <w:rsid w:val="0054745A"/>
  </w:style>
  <w:style w:type="numbering" w:customStyle="1" w:styleId="Bezlisty11">
    <w:name w:val="Bez listy11"/>
    <w:next w:val="Bezlisty"/>
    <w:uiPriority w:val="99"/>
    <w:semiHidden/>
    <w:unhideWhenUsed/>
    <w:rsid w:val="0054745A"/>
  </w:style>
  <w:style w:type="paragraph" w:styleId="Tekstprzypisukocowego">
    <w:name w:val="endnote text"/>
    <w:basedOn w:val="Normalny"/>
    <w:link w:val="TekstprzypisukocowegoZnak"/>
    <w:uiPriority w:val="99"/>
    <w:unhideWhenUsed/>
    <w:rsid w:val="005474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4745A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45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474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745A"/>
    <w:rPr>
      <w:rFonts w:eastAsia="Times New Roman"/>
    </w:rPr>
  </w:style>
  <w:style w:type="character" w:styleId="Odwoanieprzypisudolnego">
    <w:name w:val="footnote reference"/>
    <w:basedOn w:val="Domylnaczcionkaakapitu"/>
    <w:semiHidden/>
    <w:rsid w:val="0054745A"/>
    <w:rPr>
      <w:vertAlign w:val="superscript"/>
    </w:rPr>
  </w:style>
  <w:style w:type="paragraph" w:styleId="Bezodstpw">
    <w:name w:val="No Spacing"/>
    <w:uiPriority w:val="1"/>
    <w:qFormat/>
    <w:rsid w:val="0054745A"/>
    <w:rPr>
      <w:rFonts w:eastAsia="Times New Roman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54745A"/>
    <w:pPr>
      <w:tabs>
        <w:tab w:val="right" w:leader="dot" w:pos="8789"/>
      </w:tabs>
      <w:ind w:left="284" w:right="43" w:hanging="284"/>
      <w:jc w:val="both"/>
    </w:pPr>
    <w:rPr>
      <w:noProof/>
      <w:szCs w:val="28"/>
    </w:rPr>
  </w:style>
  <w:style w:type="paragraph" w:styleId="Spistreci2">
    <w:name w:val="toc 2"/>
    <w:basedOn w:val="Normalny"/>
    <w:next w:val="Normalny"/>
    <w:autoRedefine/>
    <w:uiPriority w:val="39"/>
    <w:qFormat/>
    <w:rsid w:val="0054745A"/>
    <w:pPr>
      <w:tabs>
        <w:tab w:val="right" w:leader="dot" w:pos="8789"/>
      </w:tabs>
      <w:spacing w:after="120"/>
      <w:ind w:left="567" w:hanging="346"/>
      <w:jc w:val="both"/>
    </w:pPr>
  </w:style>
  <w:style w:type="character" w:styleId="Hipercze">
    <w:name w:val="Hyperlink"/>
    <w:basedOn w:val="Domylnaczcionkaakapitu"/>
    <w:uiPriority w:val="99"/>
    <w:rsid w:val="0054745A"/>
    <w:rPr>
      <w:color w:val="0000FF"/>
      <w:u w:val="single"/>
    </w:rPr>
  </w:style>
  <w:style w:type="character" w:customStyle="1" w:styleId="BezodstpwZnak">
    <w:name w:val="Bez odstępów Znak"/>
    <w:basedOn w:val="Domylnaczcionkaakapitu"/>
    <w:rsid w:val="0054745A"/>
    <w:rPr>
      <w:sz w:val="22"/>
      <w:szCs w:val="22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semiHidden/>
    <w:rsid w:val="0054745A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745A"/>
    <w:rPr>
      <w:rFonts w:eastAsia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54745A"/>
    <w:pPr>
      <w:ind w:left="-110" w:firstLine="11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4745A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54745A"/>
    <w:pPr>
      <w:autoSpaceDE w:val="0"/>
      <w:autoSpaceDN w:val="0"/>
      <w:adjustRightInd w:val="0"/>
      <w:jc w:val="both"/>
    </w:pPr>
    <w:rPr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745A"/>
    <w:rPr>
      <w:rFonts w:eastAsia="Times New Roman"/>
      <w:bCs/>
      <w:sz w:val="22"/>
      <w:szCs w:val="24"/>
    </w:rPr>
  </w:style>
  <w:style w:type="paragraph" w:customStyle="1" w:styleId="1111">
    <w:name w:val="1111"/>
    <w:basedOn w:val="Normalny"/>
    <w:rsid w:val="0054745A"/>
    <w:pPr>
      <w:spacing w:before="240" w:after="0" w:line="240" w:lineRule="auto"/>
      <w:ind w:firstLine="708"/>
    </w:pPr>
    <w:rPr>
      <w:rFonts w:ascii="Franklin Gothic Medium" w:hAnsi="Franklin Gothic Medium"/>
      <w:noProof/>
      <w:sz w:val="52"/>
    </w:rPr>
  </w:style>
  <w:style w:type="paragraph" w:styleId="Tekstpodstawowy2">
    <w:name w:val="Body Text 2"/>
    <w:basedOn w:val="Normalny"/>
    <w:link w:val="Tekstpodstawowy2Znak"/>
    <w:semiHidden/>
    <w:rsid w:val="0054745A"/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745A"/>
    <w:rPr>
      <w:rFonts w:eastAsia="Times New Roman"/>
      <w:color w:val="000000"/>
    </w:rPr>
  </w:style>
  <w:style w:type="paragraph" w:styleId="Spistreci3">
    <w:name w:val="toc 3"/>
    <w:basedOn w:val="Normalny"/>
    <w:next w:val="Normalny"/>
    <w:autoRedefine/>
    <w:uiPriority w:val="39"/>
    <w:qFormat/>
    <w:rsid w:val="0054745A"/>
    <w:pPr>
      <w:tabs>
        <w:tab w:val="right" w:leader="dot" w:pos="8777"/>
      </w:tabs>
      <w:spacing w:after="120"/>
      <w:ind w:left="443" w:hanging="301"/>
    </w:pPr>
  </w:style>
  <w:style w:type="paragraph" w:styleId="Spistreci4">
    <w:name w:val="toc 4"/>
    <w:basedOn w:val="Normalny"/>
    <w:next w:val="Normalny"/>
    <w:autoRedefine/>
    <w:semiHidden/>
    <w:rsid w:val="0054745A"/>
    <w:pPr>
      <w:ind w:left="660"/>
    </w:pPr>
  </w:style>
  <w:style w:type="paragraph" w:styleId="Spistreci5">
    <w:name w:val="toc 5"/>
    <w:basedOn w:val="Normalny"/>
    <w:next w:val="Normalny"/>
    <w:autoRedefine/>
    <w:semiHidden/>
    <w:rsid w:val="0054745A"/>
    <w:pPr>
      <w:ind w:left="880"/>
    </w:pPr>
  </w:style>
  <w:style w:type="paragraph" w:styleId="Spistreci6">
    <w:name w:val="toc 6"/>
    <w:basedOn w:val="Normalny"/>
    <w:next w:val="Normalny"/>
    <w:autoRedefine/>
    <w:semiHidden/>
    <w:rsid w:val="0054745A"/>
    <w:pPr>
      <w:ind w:left="1100"/>
    </w:pPr>
  </w:style>
  <w:style w:type="paragraph" w:styleId="Spistreci7">
    <w:name w:val="toc 7"/>
    <w:basedOn w:val="Normalny"/>
    <w:next w:val="Normalny"/>
    <w:autoRedefine/>
    <w:semiHidden/>
    <w:rsid w:val="0054745A"/>
    <w:pPr>
      <w:ind w:left="1320"/>
    </w:pPr>
  </w:style>
  <w:style w:type="paragraph" w:styleId="Spistreci8">
    <w:name w:val="toc 8"/>
    <w:basedOn w:val="Normalny"/>
    <w:next w:val="Normalny"/>
    <w:autoRedefine/>
    <w:semiHidden/>
    <w:rsid w:val="0054745A"/>
    <w:pPr>
      <w:ind w:left="1540"/>
    </w:pPr>
  </w:style>
  <w:style w:type="paragraph" w:styleId="Spistreci9">
    <w:name w:val="toc 9"/>
    <w:basedOn w:val="Normalny"/>
    <w:next w:val="Normalny"/>
    <w:autoRedefine/>
    <w:semiHidden/>
    <w:rsid w:val="0054745A"/>
    <w:pPr>
      <w:ind w:left="1760"/>
    </w:pPr>
  </w:style>
  <w:style w:type="paragraph" w:styleId="Tekstpodstawowywcity3">
    <w:name w:val="Body Text Indent 3"/>
    <w:basedOn w:val="Normalny"/>
    <w:link w:val="Tekstpodstawowywcity3Znak"/>
    <w:semiHidden/>
    <w:rsid w:val="0054745A"/>
    <w:pPr>
      <w:autoSpaceDE w:val="0"/>
      <w:autoSpaceDN w:val="0"/>
      <w:adjustRightInd w:val="0"/>
      <w:ind w:firstLine="440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4745A"/>
    <w:rPr>
      <w:rFonts w:eastAsia="Times New Roman"/>
      <w:sz w:val="22"/>
      <w:szCs w:val="24"/>
    </w:rPr>
  </w:style>
  <w:style w:type="paragraph" w:styleId="Tekstpodstawowy3">
    <w:name w:val="Body Text 3"/>
    <w:basedOn w:val="Normalny"/>
    <w:link w:val="Tekstpodstawowy3Znak"/>
    <w:semiHidden/>
    <w:rsid w:val="0054745A"/>
    <w:pPr>
      <w:autoSpaceDE w:val="0"/>
      <w:autoSpaceDN w:val="0"/>
      <w:adjustRightInd w:val="0"/>
      <w:spacing w:after="0" w:line="240" w:lineRule="auto"/>
    </w:pPr>
    <w:rPr>
      <w:sz w:val="1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4745A"/>
    <w:rPr>
      <w:rFonts w:eastAsia="Times New Roman"/>
      <w:sz w:val="18"/>
      <w:szCs w:val="22"/>
    </w:rPr>
  </w:style>
  <w:style w:type="paragraph" w:customStyle="1" w:styleId="Nagwek20">
    <w:name w:val="Nagłówek2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ekstpodstawowy32">
    <w:name w:val="Tekst podstawowy 32"/>
    <w:basedOn w:val="Normalny"/>
    <w:rsid w:val="0054745A"/>
    <w:pPr>
      <w:keepNext/>
      <w:suppressAutoHyphens/>
      <w:spacing w:before="120" w:after="120" w:line="240" w:lineRule="auto"/>
      <w:jc w:val="both"/>
    </w:pPr>
    <w:rPr>
      <w:rFonts w:ascii="Times New Roman" w:hAnsi="Times New Roman"/>
      <w:szCs w:val="24"/>
      <w:lang w:eastAsia="ar-SA"/>
    </w:rPr>
  </w:style>
  <w:style w:type="character" w:customStyle="1" w:styleId="WW8Num3z0">
    <w:name w:val="WW8Num3z0"/>
    <w:rsid w:val="0054745A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54745A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54745A"/>
    <w:rPr>
      <w:rFonts w:ascii="Symbol" w:hAnsi="Symbol"/>
      <w:color w:val="auto"/>
    </w:rPr>
  </w:style>
  <w:style w:type="character" w:customStyle="1" w:styleId="WW8Num7z0">
    <w:name w:val="WW8Num7z0"/>
    <w:rsid w:val="0054745A"/>
    <w:rPr>
      <w:rFonts w:ascii="Times New Roman" w:hAnsi="Times New Roman" w:cs="Times New Roman"/>
    </w:rPr>
  </w:style>
  <w:style w:type="character" w:customStyle="1" w:styleId="WW8Num8z0">
    <w:name w:val="WW8Num8z0"/>
    <w:rsid w:val="0054745A"/>
    <w:rPr>
      <w:rFonts w:ascii="Symbol" w:hAnsi="Symbol"/>
    </w:rPr>
  </w:style>
  <w:style w:type="character" w:customStyle="1" w:styleId="WW8Num9z0">
    <w:name w:val="WW8Num9z0"/>
    <w:rsid w:val="0054745A"/>
    <w:rPr>
      <w:rFonts w:ascii="Symbol" w:hAnsi="Symbol"/>
    </w:rPr>
  </w:style>
  <w:style w:type="character" w:customStyle="1" w:styleId="WW8Num10z0">
    <w:name w:val="WW8Num10z0"/>
    <w:rsid w:val="0054745A"/>
    <w:rPr>
      <w:rFonts w:ascii="Symbol" w:hAnsi="Symbol"/>
    </w:rPr>
  </w:style>
  <w:style w:type="character" w:customStyle="1" w:styleId="WW8Num12z0">
    <w:name w:val="WW8Num12z0"/>
    <w:rsid w:val="0054745A"/>
    <w:rPr>
      <w:rFonts w:ascii="Symbol" w:hAnsi="Symbol"/>
    </w:rPr>
  </w:style>
  <w:style w:type="character" w:customStyle="1" w:styleId="WW8Num13z0">
    <w:name w:val="WW8Num13z0"/>
    <w:rsid w:val="0054745A"/>
    <w:rPr>
      <w:rFonts w:ascii="Symbol" w:hAnsi="Symbol"/>
    </w:rPr>
  </w:style>
  <w:style w:type="character" w:customStyle="1" w:styleId="WW8Num15z2">
    <w:name w:val="WW8Num15z2"/>
    <w:rsid w:val="0054745A"/>
    <w:rPr>
      <w:rFonts w:ascii="Times New Roman" w:hAnsi="Times New Roman"/>
    </w:rPr>
  </w:style>
  <w:style w:type="character" w:customStyle="1" w:styleId="WW8Num16z0">
    <w:name w:val="WW8Num16z0"/>
    <w:rsid w:val="0054745A"/>
    <w:rPr>
      <w:rFonts w:ascii="Times New Roman" w:hAnsi="Times New Roman" w:cs="Times New Roman"/>
    </w:rPr>
  </w:style>
  <w:style w:type="character" w:customStyle="1" w:styleId="WW8Num17z0">
    <w:name w:val="WW8Num17z0"/>
    <w:rsid w:val="0054745A"/>
    <w:rPr>
      <w:rFonts w:ascii="Symbol" w:hAnsi="Symbol"/>
    </w:rPr>
  </w:style>
  <w:style w:type="character" w:customStyle="1" w:styleId="WW8Num18z0">
    <w:name w:val="WW8Num18z0"/>
    <w:rsid w:val="0054745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54745A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54745A"/>
    <w:rPr>
      <w:b/>
      <w:i w:val="0"/>
    </w:rPr>
  </w:style>
  <w:style w:type="character" w:customStyle="1" w:styleId="WW8Num21z0">
    <w:name w:val="WW8Num21z0"/>
    <w:rsid w:val="0054745A"/>
    <w:rPr>
      <w:rFonts w:ascii="Symbol" w:hAnsi="Symbol"/>
    </w:rPr>
  </w:style>
  <w:style w:type="character" w:customStyle="1" w:styleId="WW8Num22z0">
    <w:name w:val="WW8Num22z0"/>
    <w:rsid w:val="0054745A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54745A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4745A"/>
    <w:rPr>
      <w:rFonts w:ascii="Times New Roman" w:hAnsi="Times New Roman" w:cs="Times New Roman"/>
    </w:rPr>
  </w:style>
  <w:style w:type="character" w:customStyle="1" w:styleId="WW8Num27z0">
    <w:name w:val="WW8Num27z0"/>
    <w:rsid w:val="0054745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54745A"/>
    <w:rPr>
      <w:rFonts w:ascii="Wingdings" w:hAnsi="Wingdings"/>
    </w:rPr>
  </w:style>
  <w:style w:type="character" w:customStyle="1" w:styleId="WW8Num29z0">
    <w:name w:val="WW8Num29z0"/>
    <w:rsid w:val="0054745A"/>
    <w:rPr>
      <w:rFonts w:ascii="Symbol" w:hAnsi="Symbol"/>
    </w:rPr>
  </w:style>
  <w:style w:type="character" w:customStyle="1" w:styleId="WW8Num30z0">
    <w:name w:val="WW8Num30z0"/>
    <w:rsid w:val="0054745A"/>
    <w:rPr>
      <w:rFonts w:ascii="Arial" w:hAnsi="Arial"/>
    </w:rPr>
  </w:style>
  <w:style w:type="character" w:customStyle="1" w:styleId="WW8Num31z0">
    <w:name w:val="WW8Num31z0"/>
    <w:rsid w:val="0054745A"/>
    <w:rPr>
      <w:rFonts w:ascii="Symbol" w:hAnsi="Symbol"/>
    </w:rPr>
  </w:style>
  <w:style w:type="character" w:customStyle="1" w:styleId="WW8Num32z0">
    <w:name w:val="WW8Num32z0"/>
    <w:rsid w:val="0054745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54745A"/>
    <w:rPr>
      <w:rFonts w:ascii="Times New Roman" w:eastAsia="Times New Roman" w:hAnsi="Times New Roman" w:cs="Times New Roman"/>
    </w:rPr>
  </w:style>
  <w:style w:type="character" w:customStyle="1" w:styleId="WW8Num34z2">
    <w:name w:val="WW8Num34z2"/>
    <w:rsid w:val="0054745A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54745A"/>
    <w:rPr>
      <w:rFonts w:ascii="Times New Roman" w:hAnsi="Times New Roman" w:cs="Times New Roman"/>
    </w:rPr>
  </w:style>
  <w:style w:type="character" w:customStyle="1" w:styleId="WW8Num36z0">
    <w:name w:val="WW8Num36z0"/>
    <w:rsid w:val="0054745A"/>
    <w:rPr>
      <w:rFonts w:ascii="Times New Roman" w:hAnsi="Times New Roman" w:cs="Times New Roman"/>
    </w:rPr>
  </w:style>
  <w:style w:type="character" w:customStyle="1" w:styleId="WW8Num37z0">
    <w:name w:val="WW8Num37z0"/>
    <w:rsid w:val="0054745A"/>
    <w:rPr>
      <w:rFonts w:ascii="Times New Roman" w:eastAsia="Times New Roman" w:hAnsi="Times New Roman" w:cs="Times New Roman"/>
    </w:rPr>
  </w:style>
  <w:style w:type="character" w:customStyle="1" w:styleId="WW8Num41z0">
    <w:name w:val="WW8Num41z0"/>
    <w:rsid w:val="0054745A"/>
    <w:rPr>
      <w:rFonts w:ascii="Times New Roman" w:eastAsia="Times New Roman" w:hAnsi="Times New Roman" w:cs="Times New Roman"/>
    </w:rPr>
  </w:style>
  <w:style w:type="character" w:customStyle="1" w:styleId="WW8Num41z2">
    <w:name w:val="WW8Num41z2"/>
    <w:rsid w:val="0054745A"/>
    <w:rPr>
      <w:rFonts w:ascii="Wingdings" w:hAnsi="Wingdings"/>
    </w:rPr>
  </w:style>
  <w:style w:type="character" w:customStyle="1" w:styleId="WW8Num43z0">
    <w:name w:val="WW8Num43z0"/>
    <w:rsid w:val="0054745A"/>
    <w:rPr>
      <w:rFonts w:ascii="Symbol" w:hAnsi="Symbol"/>
    </w:rPr>
  </w:style>
  <w:style w:type="character" w:customStyle="1" w:styleId="WW8Num44z0">
    <w:name w:val="WW8Num44z0"/>
    <w:rsid w:val="0054745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54745A"/>
    <w:rPr>
      <w:rFonts w:ascii="Times New Roman" w:eastAsia="Times New Roman" w:hAnsi="Times New Roman" w:cs="Times New Roman"/>
    </w:rPr>
  </w:style>
  <w:style w:type="character" w:customStyle="1" w:styleId="WW8Num46z0">
    <w:name w:val="WW8Num46z0"/>
    <w:rsid w:val="0054745A"/>
    <w:rPr>
      <w:rFonts w:ascii="Times New Roman" w:eastAsia="Times New Roman" w:hAnsi="Times New Roman" w:cs="Times New Roman"/>
    </w:rPr>
  </w:style>
  <w:style w:type="character" w:customStyle="1" w:styleId="WW8Num47z0">
    <w:name w:val="WW8Num47z0"/>
    <w:rsid w:val="0054745A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54745A"/>
    <w:rPr>
      <w:rFonts w:ascii="Courier New" w:hAnsi="Courier New" w:cs="Courier New"/>
    </w:rPr>
  </w:style>
  <w:style w:type="character" w:customStyle="1" w:styleId="WW8Num47z2">
    <w:name w:val="WW8Num47z2"/>
    <w:rsid w:val="0054745A"/>
    <w:rPr>
      <w:rFonts w:ascii="Wingdings" w:hAnsi="Wingdings"/>
    </w:rPr>
  </w:style>
  <w:style w:type="character" w:customStyle="1" w:styleId="WW8Num48z0">
    <w:name w:val="WW8Num48z0"/>
    <w:rsid w:val="0054745A"/>
    <w:rPr>
      <w:rFonts w:ascii="Wingdings" w:hAnsi="Wingdings"/>
    </w:rPr>
  </w:style>
  <w:style w:type="character" w:customStyle="1" w:styleId="WW8Num48z1">
    <w:name w:val="WW8Num48z1"/>
    <w:rsid w:val="0054745A"/>
    <w:rPr>
      <w:rFonts w:ascii="Courier New" w:hAnsi="Courier New" w:cs="Courier New"/>
    </w:rPr>
  </w:style>
  <w:style w:type="character" w:customStyle="1" w:styleId="WW8Num48z2">
    <w:name w:val="WW8Num48z2"/>
    <w:rsid w:val="0054745A"/>
    <w:rPr>
      <w:rFonts w:ascii="Times New Roman" w:hAnsi="Times New Roman" w:cs="Times New Roman"/>
    </w:rPr>
  </w:style>
  <w:style w:type="character" w:customStyle="1" w:styleId="WW8Num49z0">
    <w:name w:val="WW8Num49z0"/>
    <w:rsid w:val="0054745A"/>
    <w:rPr>
      <w:rFonts w:ascii="Times New Roman" w:hAnsi="Times New Roman" w:cs="Times New Roman"/>
    </w:rPr>
  </w:style>
  <w:style w:type="character" w:customStyle="1" w:styleId="WW8Num49z1">
    <w:name w:val="WW8Num49z1"/>
    <w:rsid w:val="0054745A"/>
    <w:rPr>
      <w:rFonts w:ascii="Symbol" w:hAnsi="Symbol" w:cs="Courier New"/>
    </w:rPr>
  </w:style>
  <w:style w:type="character" w:customStyle="1" w:styleId="WW8Num49z2">
    <w:name w:val="WW8Num49z2"/>
    <w:rsid w:val="0054745A"/>
    <w:rPr>
      <w:rFonts w:ascii="Wingdings" w:hAnsi="Wingdings"/>
    </w:rPr>
  </w:style>
  <w:style w:type="character" w:customStyle="1" w:styleId="WW8Num50z0">
    <w:name w:val="WW8Num50z0"/>
    <w:rsid w:val="0054745A"/>
    <w:rPr>
      <w:rFonts w:ascii="Times New Roman" w:hAnsi="Times New Roman" w:cs="Times New Roman"/>
    </w:rPr>
  </w:style>
  <w:style w:type="character" w:customStyle="1" w:styleId="WW8Num50z1">
    <w:name w:val="WW8Num50z1"/>
    <w:rsid w:val="0054745A"/>
    <w:rPr>
      <w:rFonts w:ascii="Wingdings 2" w:hAnsi="Wingdings 2" w:cs="Courier New"/>
    </w:rPr>
  </w:style>
  <w:style w:type="character" w:customStyle="1" w:styleId="WW8Num50z2">
    <w:name w:val="WW8Num50z2"/>
    <w:rsid w:val="0054745A"/>
    <w:rPr>
      <w:rFonts w:ascii="StarSymbol" w:hAnsi="StarSymbol"/>
    </w:rPr>
  </w:style>
  <w:style w:type="character" w:customStyle="1" w:styleId="WW8Num51z0">
    <w:name w:val="WW8Num51z0"/>
    <w:rsid w:val="0054745A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54745A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54745A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54745A"/>
    <w:rPr>
      <w:rFonts w:ascii="Wingdings" w:hAnsi="Wingdings"/>
    </w:rPr>
  </w:style>
  <w:style w:type="character" w:customStyle="1" w:styleId="WW8Num55z0">
    <w:name w:val="WW8Num55z0"/>
    <w:rsid w:val="0054745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54745A"/>
    <w:rPr>
      <w:rFonts w:ascii="Wingdings" w:hAnsi="Wingdings"/>
    </w:rPr>
  </w:style>
  <w:style w:type="character" w:customStyle="1" w:styleId="WW8Num56z1">
    <w:name w:val="WW8Num56z1"/>
    <w:rsid w:val="0054745A"/>
    <w:rPr>
      <w:rFonts w:ascii="Courier New" w:hAnsi="Courier New" w:cs="Courier New"/>
    </w:rPr>
  </w:style>
  <w:style w:type="character" w:customStyle="1" w:styleId="WW8Num56z2">
    <w:name w:val="WW8Num56z2"/>
    <w:rsid w:val="0054745A"/>
    <w:rPr>
      <w:rFonts w:ascii="Wingdings" w:hAnsi="Wingdings"/>
    </w:rPr>
  </w:style>
  <w:style w:type="character" w:customStyle="1" w:styleId="WW8Num57z0">
    <w:name w:val="WW8Num57z0"/>
    <w:rsid w:val="0054745A"/>
    <w:rPr>
      <w:rFonts w:ascii="Times New Roman" w:eastAsia="Times New Roman" w:hAnsi="Times New Roman" w:cs="Times New Roman"/>
    </w:rPr>
  </w:style>
  <w:style w:type="character" w:customStyle="1" w:styleId="WW8Num57z1">
    <w:name w:val="WW8Num57z1"/>
    <w:rsid w:val="0054745A"/>
    <w:rPr>
      <w:rFonts w:ascii="Courier New" w:hAnsi="Courier New" w:cs="Courier New"/>
    </w:rPr>
  </w:style>
  <w:style w:type="character" w:customStyle="1" w:styleId="WW8Num57z2">
    <w:name w:val="WW8Num57z2"/>
    <w:rsid w:val="0054745A"/>
    <w:rPr>
      <w:rFonts w:ascii="Wingdings" w:hAnsi="Wingdings"/>
    </w:rPr>
  </w:style>
  <w:style w:type="character" w:customStyle="1" w:styleId="WW8Num58z0">
    <w:name w:val="WW8Num58z0"/>
    <w:rsid w:val="0054745A"/>
    <w:rPr>
      <w:rFonts w:ascii="Times New Roman" w:eastAsia="Times New Roman" w:hAnsi="Times New Roman" w:cs="Times New Roman"/>
    </w:rPr>
  </w:style>
  <w:style w:type="character" w:customStyle="1" w:styleId="WW8Num58z1">
    <w:name w:val="WW8Num58z1"/>
    <w:rsid w:val="0054745A"/>
    <w:rPr>
      <w:rFonts w:ascii="Courier New" w:hAnsi="Courier New" w:cs="Courier New"/>
    </w:rPr>
  </w:style>
  <w:style w:type="character" w:customStyle="1" w:styleId="WW8Num58z2">
    <w:name w:val="WW8Num58z2"/>
    <w:rsid w:val="0054745A"/>
    <w:rPr>
      <w:rFonts w:ascii="Wingdings" w:hAnsi="Wingdings"/>
    </w:rPr>
  </w:style>
  <w:style w:type="character" w:customStyle="1" w:styleId="WW8Num59z0">
    <w:name w:val="WW8Num59z0"/>
    <w:rsid w:val="0054745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54745A"/>
  </w:style>
  <w:style w:type="character" w:customStyle="1" w:styleId="WW-Absatz-Standardschriftart">
    <w:name w:val="WW-Absatz-Standardschriftart"/>
    <w:rsid w:val="0054745A"/>
  </w:style>
  <w:style w:type="character" w:customStyle="1" w:styleId="WW-Absatz-Standardschriftart1">
    <w:name w:val="WW-Absatz-Standardschriftart1"/>
    <w:rsid w:val="0054745A"/>
  </w:style>
  <w:style w:type="character" w:customStyle="1" w:styleId="WW-Absatz-Standardschriftart11">
    <w:name w:val="WW-Absatz-Standardschriftart11"/>
    <w:rsid w:val="0054745A"/>
  </w:style>
  <w:style w:type="character" w:customStyle="1" w:styleId="WW8Num5z0">
    <w:name w:val="WW8Num5z0"/>
    <w:rsid w:val="0054745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745A"/>
    <w:rPr>
      <w:rFonts w:ascii="Symbol" w:hAnsi="Symbol"/>
    </w:rPr>
  </w:style>
  <w:style w:type="character" w:customStyle="1" w:styleId="WW8Num14z0">
    <w:name w:val="WW8Num14z0"/>
    <w:rsid w:val="0054745A"/>
    <w:rPr>
      <w:rFonts w:ascii="Symbol" w:hAnsi="Symbol"/>
    </w:rPr>
  </w:style>
  <w:style w:type="character" w:customStyle="1" w:styleId="WW8Num17z2">
    <w:name w:val="WW8Num17z2"/>
    <w:rsid w:val="0054745A"/>
    <w:rPr>
      <w:rFonts w:ascii="Times New Roman" w:hAnsi="Times New Roman"/>
    </w:rPr>
  </w:style>
  <w:style w:type="character" w:customStyle="1" w:styleId="WW8Num24z0">
    <w:name w:val="WW8Num24z0"/>
    <w:rsid w:val="0054745A"/>
    <w:rPr>
      <w:rFonts w:ascii="Wingdings" w:hAnsi="Wingdings"/>
    </w:rPr>
  </w:style>
  <w:style w:type="character" w:customStyle="1" w:styleId="WW8Num25z0">
    <w:name w:val="WW8Num25z0"/>
    <w:rsid w:val="0054745A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54745A"/>
    <w:rPr>
      <w:rFonts w:ascii="Times New Roman" w:hAnsi="Times New Roman" w:cs="Times New Roman"/>
    </w:rPr>
  </w:style>
  <w:style w:type="character" w:customStyle="1" w:styleId="WW8Num36z2">
    <w:name w:val="WW8Num36z2"/>
    <w:rsid w:val="0054745A"/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54745A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54745A"/>
    <w:rPr>
      <w:rFonts w:ascii="Symbol" w:hAnsi="Symbol"/>
    </w:rPr>
  </w:style>
  <w:style w:type="character" w:customStyle="1" w:styleId="WW8Num43z2">
    <w:name w:val="WW8Num43z2"/>
    <w:rsid w:val="0054745A"/>
    <w:rPr>
      <w:rFonts w:ascii="Wingdings" w:hAnsi="Wingdings"/>
    </w:rPr>
  </w:style>
  <w:style w:type="character" w:customStyle="1" w:styleId="WW8Num48z3">
    <w:name w:val="WW8Num48z3"/>
    <w:rsid w:val="0054745A"/>
    <w:rPr>
      <w:rFonts w:ascii="Symbol" w:hAnsi="Symbol"/>
    </w:rPr>
  </w:style>
  <w:style w:type="character" w:customStyle="1" w:styleId="WW8Num49z3">
    <w:name w:val="WW8Num49z3"/>
    <w:rsid w:val="0054745A"/>
    <w:rPr>
      <w:rFonts w:ascii="Symbol" w:hAnsi="Symbol"/>
    </w:rPr>
  </w:style>
  <w:style w:type="character" w:customStyle="1" w:styleId="WW8Num49z4">
    <w:name w:val="WW8Num49z4"/>
    <w:rsid w:val="0054745A"/>
    <w:rPr>
      <w:rFonts w:ascii="Courier New" w:hAnsi="Courier New" w:cs="Courier New"/>
    </w:rPr>
  </w:style>
  <w:style w:type="character" w:customStyle="1" w:styleId="WW8Num51z1">
    <w:name w:val="WW8Num51z1"/>
    <w:rsid w:val="0054745A"/>
    <w:rPr>
      <w:rFonts w:ascii="Courier New" w:hAnsi="Courier New" w:cs="Courier New"/>
    </w:rPr>
  </w:style>
  <w:style w:type="character" w:customStyle="1" w:styleId="WW8Num51z2">
    <w:name w:val="WW8Num51z2"/>
    <w:rsid w:val="0054745A"/>
    <w:rPr>
      <w:rFonts w:ascii="Wingdings" w:hAnsi="Wingdings"/>
    </w:rPr>
  </w:style>
  <w:style w:type="character" w:customStyle="1" w:styleId="WW8Num52z1">
    <w:name w:val="WW8Num52z1"/>
    <w:rsid w:val="0054745A"/>
    <w:rPr>
      <w:rFonts w:ascii="Courier New" w:hAnsi="Courier New" w:cs="Courier New"/>
    </w:rPr>
  </w:style>
  <w:style w:type="character" w:customStyle="1" w:styleId="WW8Num52z2">
    <w:name w:val="WW8Num52z2"/>
    <w:rsid w:val="0054745A"/>
    <w:rPr>
      <w:rFonts w:ascii="Wingdings" w:hAnsi="Wingdings"/>
    </w:rPr>
  </w:style>
  <w:style w:type="character" w:customStyle="1" w:styleId="WW8Num53z1">
    <w:name w:val="WW8Num53z1"/>
    <w:rsid w:val="0054745A"/>
    <w:rPr>
      <w:rFonts w:ascii="Courier New" w:hAnsi="Courier New" w:cs="Courier New"/>
    </w:rPr>
  </w:style>
  <w:style w:type="character" w:customStyle="1" w:styleId="WW8Num53z2">
    <w:name w:val="WW8Num53z2"/>
    <w:rsid w:val="0054745A"/>
    <w:rPr>
      <w:rFonts w:ascii="Wingdings" w:hAnsi="Wingdings"/>
    </w:rPr>
  </w:style>
  <w:style w:type="character" w:customStyle="1" w:styleId="WW8Num54z1">
    <w:name w:val="WW8Num54z1"/>
    <w:rsid w:val="0054745A"/>
    <w:rPr>
      <w:rFonts w:ascii="Courier New" w:hAnsi="Courier New" w:cs="Courier New"/>
    </w:rPr>
  </w:style>
  <w:style w:type="character" w:customStyle="1" w:styleId="WW8Num54z2">
    <w:name w:val="WW8Num54z2"/>
    <w:rsid w:val="0054745A"/>
    <w:rPr>
      <w:rFonts w:ascii="Wingdings" w:hAnsi="Wingdings"/>
    </w:rPr>
  </w:style>
  <w:style w:type="character" w:customStyle="1" w:styleId="WW8Num59z1">
    <w:name w:val="WW8Num59z1"/>
    <w:rsid w:val="0054745A"/>
    <w:rPr>
      <w:rFonts w:ascii="Courier New" w:hAnsi="Courier New" w:cs="Courier New"/>
    </w:rPr>
  </w:style>
  <w:style w:type="character" w:customStyle="1" w:styleId="WW8Num59z2">
    <w:name w:val="WW8Num59z2"/>
    <w:rsid w:val="0054745A"/>
    <w:rPr>
      <w:rFonts w:ascii="Wingdings" w:hAnsi="Wingdings"/>
    </w:rPr>
  </w:style>
  <w:style w:type="character" w:customStyle="1" w:styleId="WW8Num60z0">
    <w:name w:val="WW8Num60z0"/>
    <w:rsid w:val="0054745A"/>
    <w:rPr>
      <w:rFonts w:ascii="Symbol" w:hAnsi="Symbol"/>
    </w:rPr>
  </w:style>
  <w:style w:type="character" w:customStyle="1" w:styleId="WW8Num61z0">
    <w:name w:val="WW8Num61z0"/>
    <w:rsid w:val="0054745A"/>
    <w:rPr>
      <w:rFonts w:ascii="Symbol" w:hAnsi="Symbol"/>
    </w:rPr>
  </w:style>
  <w:style w:type="character" w:customStyle="1" w:styleId="WW8Num62z0">
    <w:name w:val="WW8Num62z0"/>
    <w:rsid w:val="0054745A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54745A"/>
    <w:rPr>
      <w:rFonts w:ascii="Arial" w:hAnsi="Arial"/>
    </w:rPr>
  </w:style>
  <w:style w:type="character" w:customStyle="1" w:styleId="WW8Num63z1">
    <w:name w:val="WW8Num63z1"/>
    <w:rsid w:val="0054745A"/>
    <w:rPr>
      <w:rFonts w:ascii="Courier New" w:hAnsi="Courier New" w:cs="Courier New"/>
    </w:rPr>
  </w:style>
  <w:style w:type="character" w:customStyle="1" w:styleId="WW8Num63z2">
    <w:name w:val="WW8Num63z2"/>
    <w:rsid w:val="0054745A"/>
    <w:rPr>
      <w:rFonts w:ascii="Wingdings" w:hAnsi="Wingdings"/>
    </w:rPr>
  </w:style>
  <w:style w:type="character" w:customStyle="1" w:styleId="WW8Num64z0">
    <w:name w:val="WW8Num64z0"/>
    <w:rsid w:val="0054745A"/>
    <w:rPr>
      <w:rFonts w:ascii="Symbol" w:eastAsia="Times New Roman" w:hAnsi="Symbol" w:cs="Times New Roman"/>
    </w:rPr>
  </w:style>
  <w:style w:type="character" w:customStyle="1" w:styleId="WW8Num64z1">
    <w:name w:val="WW8Num64z1"/>
    <w:rsid w:val="0054745A"/>
    <w:rPr>
      <w:rFonts w:ascii="Courier New" w:hAnsi="Courier New"/>
    </w:rPr>
  </w:style>
  <w:style w:type="character" w:customStyle="1" w:styleId="WW8Num64z2">
    <w:name w:val="WW8Num64z2"/>
    <w:rsid w:val="0054745A"/>
    <w:rPr>
      <w:rFonts w:ascii="Wingdings" w:hAnsi="Wingdings"/>
    </w:rPr>
  </w:style>
  <w:style w:type="character" w:customStyle="1" w:styleId="Domylnaczcionkaakapitu6">
    <w:name w:val="Domyślna czcionka akapitu6"/>
    <w:rsid w:val="0054745A"/>
  </w:style>
  <w:style w:type="character" w:customStyle="1" w:styleId="WW8Num60z1">
    <w:name w:val="WW8Num60z1"/>
    <w:rsid w:val="0054745A"/>
    <w:rPr>
      <w:rFonts w:ascii="Courier New" w:hAnsi="Courier New" w:cs="Courier New"/>
    </w:rPr>
  </w:style>
  <w:style w:type="character" w:customStyle="1" w:styleId="WW8Num60z2">
    <w:name w:val="WW8Num60z2"/>
    <w:rsid w:val="0054745A"/>
    <w:rPr>
      <w:rFonts w:ascii="Wingdings" w:hAnsi="Wingdings"/>
    </w:rPr>
  </w:style>
  <w:style w:type="character" w:customStyle="1" w:styleId="WW8Num61z1">
    <w:name w:val="WW8Num61z1"/>
    <w:rsid w:val="0054745A"/>
    <w:rPr>
      <w:rFonts w:ascii="Courier New" w:hAnsi="Courier New" w:cs="Courier New"/>
    </w:rPr>
  </w:style>
  <w:style w:type="character" w:customStyle="1" w:styleId="WW8Num61z2">
    <w:name w:val="WW8Num61z2"/>
    <w:rsid w:val="0054745A"/>
    <w:rPr>
      <w:rFonts w:ascii="Wingdings" w:hAnsi="Wingdings"/>
    </w:rPr>
  </w:style>
  <w:style w:type="character" w:customStyle="1" w:styleId="WW8Num65z0">
    <w:name w:val="WW8Num65z0"/>
    <w:rsid w:val="0054745A"/>
    <w:rPr>
      <w:rFonts w:ascii="Times New Roman" w:eastAsia="Times New Roman" w:hAnsi="Times New Roman" w:cs="Times New Roman"/>
    </w:rPr>
  </w:style>
  <w:style w:type="character" w:customStyle="1" w:styleId="WW8Num65z1">
    <w:name w:val="WW8Num65z1"/>
    <w:rsid w:val="0054745A"/>
    <w:rPr>
      <w:rFonts w:ascii="Courier New" w:hAnsi="Courier New" w:cs="Courier New"/>
    </w:rPr>
  </w:style>
  <w:style w:type="character" w:customStyle="1" w:styleId="WW8Num65z2">
    <w:name w:val="WW8Num65z2"/>
    <w:rsid w:val="0054745A"/>
    <w:rPr>
      <w:rFonts w:ascii="Wingdings" w:hAnsi="Wingdings"/>
    </w:rPr>
  </w:style>
  <w:style w:type="character" w:customStyle="1" w:styleId="Domylnaczcionkaakapitu5">
    <w:name w:val="Domyślna czcionka akapitu5"/>
    <w:rsid w:val="0054745A"/>
  </w:style>
  <w:style w:type="character" w:customStyle="1" w:styleId="WW8Num55z1">
    <w:name w:val="WW8Num55z1"/>
    <w:rsid w:val="0054745A"/>
    <w:rPr>
      <w:rFonts w:ascii="Courier New" w:hAnsi="Courier New" w:cs="Courier New"/>
    </w:rPr>
  </w:style>
  <w:style w:type="character" w:customStyle="1" w:styleId="WW8Num55z2">
    <w:name w:val="WW8Num55z2"/>
    <w:rsid w:val="0054745A"/>
    <w:rPr>
      <w:rFonts w:ascii="Wingdings" w:hAnsi="Wingdings"/>
    </w:rPr>
  </w:style>
  <w:style w:type="character" w:customStyle="1" w:styleId="WW8Num55z3">
    <w:name w:val="WW8Num55z3"/>
    <w:rsid w:val="0054745A"/>
    <w:rPr>
      <w:rFonts w:ascii="Symbol" w:hAnsi="Symbol"/>
    </w:rPr>
  </w:style>
  <w:style w:type="character" w:customStyle="1" w:styleId="WW8Num55z4">
    <w:name w:val="WW8Num55z4"/>
    <w:rsid w:val="0054745A"/>
    <w:rPr>
      <w:rFonts w:ascii="Courier New" w:hAnsi="Courier New" w:cs="Courier New"/>
    </w:rPr>
  </w:style>
  <w:style w:type="character" w:customStyle="1" w:styleId="WW8Num57z3">
    <w:name w:val="WW8Num57z3"/>
    <w:rsid w:val="0054745A"/>
    <w:rPr>
      <w:rFonts w:ascii="Symbol" w:hAnsi="Symbol"/>
    </w:rPr>
  </w:style>
  <w:style w:type="character" w:customStyle="1" w:styleId="WW8Num57z4">
    <w:name w:val="WW8Num57z4"/>
    <w:rsid w:val="0054745A"/>
    <w:rPr>
      <w:rFonts w:ascii="Courier New" w:hAnsi="Courier New"/>
    </w:rPr>
  </w:style>
  <w:style w:type="character" w:customStyle="1" w:styleId="Domylnaczcionkaakapitu4">
    <w:name w:val="Domyślna czcionka akapitu4"/>
    <w:rsid w:val="0054745A"/>
  </w:style>
  <w:style w:type="character" w:customStyle="1" w:styleId="WW8Num2z0">
    <w:name w:val="WW8Num2z0"/>
    <w:rsid w:val="0054745A"/>
    <w:rPr>
      <w:rFonts w:ascii="StarSymbol" w:hAnsi="StarSymbol" w:cs="StarSymbol"/>
      <w:sz w:val="18"/>
      <w:szCs w:val="18"/>
    </w:rPr>
  </w:style>
  <w:style w:type="character" w:customStyle="1" w:styleId="WW8Num16z2">
    <w:name w:val="WW8Num16z2"/>
    <w:rsid w:val="0054745A"/>
    <w:rPr>
      <w:rFonts w:ascii="Times New Roman" w:hAnsi="Times New Roman"/>
    </w:rPr>
  </w:style>
  <w:style w:type="character" w:customStyle="1" w:styleId="WW8Num35z2">
    <w:name w:val="WW8Num35z2"/>
    <w:rsid w:val="0054745A"/>
    <w:rPr>
      <w:rFonts w:ascii="Wingdings" w:hAnsi="Wingdings"/>
    </w:rPr>
  </w:style>
  <w:style w:type="character" w:customStyle="1" w:styleId="WW8Num42z0">
    <w:name w:val="WW8Num42z0"/>
    <w:rsid w:val="0054745A"/>
    <w:rPr>
      <w:rFonts w:ascii="Times New Roman" w:eastAsia="Times New Roman" w:hAnsi="Times New Roman" w:cs="Times New Roman"/>
    </w:rPr>
  </w:style>
  <w:style w:type="character" w:customStyle="1" w:styleId="WW8Num42z2">
    <w:name w:val="WW8Num42z2"/>
    <w:rsid w:val="0054745A"/>
    <w:rPr>
      <w:rFonts w:ascii="Wingdings" w:hAnsi="Wingdings"/>
    </w:rPr>
  </w:style>
  <w:style w:type="character" w:customStyle="1" w:styleId="WW8Num47z3">
    <w:name w:val="WW8Num47z3"/>
    <w:rsid w:val="0054745A"/>
    <w:rPr>
      <w:rFonts w:ascii="Symbol" w:hAnsi="Symbol"/>
    </w:rPr>
  </w:style>
  <w:style w:type="character" w:customStyle="1" w:styleId="WW8Num51z3">
    <w:name w:val="WW8Num51z3"/>
    <w:rsid w:val="0054745A"/>
    <w:rPr>
      <w:rFonts w:ascii="Symbol" w:hAnsi="Symbol"/>
    </w:rPr>
  </w:style>
  <w:style w:type="character" w:customStyle="1" w:styleId="WW8Num51z4">
    <w:name w:val="WW8Num51z4"/>
    <w:rsid w:val="0054745A"/>
    <w:rPr>
      <w:rFonts w:ascii="Courier New" w:hAnsi="Courier New" w:cs="Courier New"/>
    </w:rPr>
  </w:style>
  <w:style w:type="character" w:customStyle="1" w:styleId="WW8Num60z3">
    <w:name w:val="WW8Num60z3"/>
    <w:rsid w:val="0054745A"/>
    <w:rPr>
      <w:rFonts w:ascii="Symbol" w:hAnsi="Symbol"/>
    </w:rPr>
  </w:style>
  <w:style w:type="character" w:customStyle="1" w:styleId="WW8Num61z3">
    <w:name w:val="WW8Num61z3"/>
    <w:rsid w:val="0054745A"/>
    <w:rPr>
      <w:rFonts w:ascii="Symbol" w:hAnsi="Symbol"/>
    </w:rPr>
  </w:style>
  <w:style w:type="character" w:customStyle="1" w:styleId="WW8Num62z1">
    <w:name w:val="WW8Num62z1"/>
    <w:rsid w:val="0054745A"/>
    <w:rPr>
      <w:rFonts w:ascii="Symbol" w:hAnsi="Symbol"/>
      <w:sz w:val="18"/>
      <w:szCs w:val="18"/>
    </w:rPr>
  </w:style>
  <w:style w:type="character" w:customStyle="1" w:styleId="WW8Num62z2">
    <w:name w:val="WW8Num62z2"/>
    <w:rsid w:val="0054745A"/>
    <w:rPr>
      <w:rFonts w:ascii="Times New Roman" w:eastAsia="Times New Roman" w:hAnsi="Times New Roman" w:cs="Times New Roman"/>
    </w:rPr>
  </w:style>
  <w:style w:type="character" w:customStyle="1" w:styleId="WW8Num62z3">
    <w:name w:val="WW8Num62z3"/>
    <w:rsid w:val="0054745A"/>
    <w:rPr>
      <w:rFonts w:ascii="Symbol" w:hAnsi="Symbol"/>
    </w:rPr>
  </w:style>
  <w:style w:type="character" w:customStyle="1" w:styleId="WW8Num63z3">
    <w:name w:val="WW8Num63z3"/>
    <w:rsid w:val="0054745A"/>
    <w:rPr>
      <w:rFonts w:ascii="Symbol" w:hAnsi="Symbol"/>
    </w:rPr>
  </w:style>
  <w:style w:type="character" w:customStyle="1" w:styleId="WW8Num63z4">
    <w:name w:val="WW8Num63z4"/>
    <w:rsid w:val="0054745A"/>
    <w:rPr>
      <w:rFonts w:ascii="Courier New" w:hAnsi="Courier New" w:cs="Courier New"/>
    </w:rPr>
  </w:style>
  <w:style w:type="character" w:customStyle="1" w:styleId="WW8Num64z3">
    <w:name w:val="WW8Num64z3"/>
    <w:rsid w:val="0054745A"/>
    <w:rPr>
      <w:rFonts w:ascii="Symbol" w:hAnsi="Symbol"/>
    </w:rPr>
  </w:style>
  <w:style w:type="character" w:customStyle="1" w:styleId="WW8Num65z3">
    <w:name w:val="WW8Num65z3"/>
    <w:rsid w:val="0054745A"/>
    <w:rPr>
      <w:rFonts w:ascii="Symbol" w:hAnsi="Symbol"/>
    </w:rPr>
  </w:style>
  <w:style w:type="character" w:customStyle="1" w:styleId="WW8Num65z4">
    <w:name w:val="WW8Num65z4"/>
    <w:rsid w:val="0054745A"/>
    <w:rPr>
      <w:rFonts w:ascii="Courier New" w:hAnsi="Courier New"/>
    </w:rPr>
  </w:style>
  <w:style w:type="character" w:customStyle="1" w:styleId="WW8Num66z0">
    <w:name w:val="WW8Num66z0"/>
    <w:rsid w:val="0054745A"/>
    <w:rPr>
      <w:rFonts w:ascii="Symbol" w:hAnsi="Symbol"/>
    </w:rPr>
  </w:style>
  <w:style w:type="character" w:customStyle="1" w:styleId="WW8Num66z1">
    <w:name w:val="WW8Num66z1"/>
    <w:rsid w:val="0054745A"/>
    <w:rPr>
      <w:rFonts w:ascii="Courier New" w:hAnsi="Courier New" w:cs="Courier New"/>
    </w:rPr>
  </w:style>
  <w:style w:type="character" w:customStyle="1" w:styleId="WW8Num66z2">
    <w:name w:val="WW8Num66z2"/>
    <w:rsid w:val="0054745A"/>
    <w:rPr>
      <w:rFonts w:ascii="Wingdings" w:hAnsi="Wingdings"/>
    </w:rPr>
  </w:style>
  <w:style w:type="character" w:customStyle="1" w:styleId="WW8Num66z3">
    <w:name w:val="WW8Num66z3"/>
    <w:rsid w:val="0054745A"/>
    <w:rPr>
      <w:rFonts w:ascii="Symbol" w:hAnsi="Symbol"/>
    </w:rPr>
  </w:style>
  <w:style w:type="character" w:customStyle="1" w:styleId="WW8Num67z0">
    <w:name w:val="WW8Num67z0"/>
    <w:rsid w:val="0054745A"/>
    <w:rPr>
      <w:rFonts w:ascii="Times New Roman" w:eastAsia="Times New Roman" w:hAnsi="Times New Roman" w:cs="Times New Roman"/>
    </w:rPr>
  </w:style>
  <w:style w:type="character" w:customStyle="1" w:styleId="WW8Num67z1">
    <w:name w:val="WW8Num67z1"/>
    <w:rsid w:val="0054745A"/>
    <w:rPr>
      <w:rFonts w:ascii="Courier New" w:hAnsi="Courier New" w:cs="Courier New"/>
    </w:rPr>
  </w:style>
  <w:style w:type="character" w:customStyle="1" w:styleId="WW8Num67z2">
    <w:name w:val="WW8Num67z2"/>
    <w:rsid w:val="0054745A"/>
    <w:rPr>
      <w:rFonts w:ascii="Wingdings" w:hAnsi="Wingdings"/>
    </w:rPr>
  </w:style>
  <w:style w:type="character" w:customStyle="1" w:styleId="WW8Num67z3">
    <w:name w:val="WW8Num67z3"/>
    <w:rsid w:val="0054745A"/>
    <w:rPr>
      <w:rFonts w:ascii="Symbol" w:hAnsi="Symbol"/>
    </w:rPr>
  </w:style>
  <w:style w:type="character" w:customStyle="1" w:styleId="WW8Num67z4">
    <w:name w:val="WW8Num67z4"/>
    <w:rsid w:val="0054745A"/>
    <w:rPr>
      <w:rFonts w:ascii="Courier New" w:hAnsi="Courier New"/>
    </w:rPr>
  </w:style>
  <w:style w:type="character" w:customStyle="1" w:styleId="WW8Num68z0">
    <w:name w:val="WW8Num68z0"/>
    <w:rsid w:val="0054745A"/>
    <w:rPr>
      <w:rFonts w:ascii="Symbol" w:eastAsia="Times New Roman" w:hAnsi="Symbol" w:cs="Times New Roman"/>
    </w:rPr>
  </w:style>
  <w:style w:type="character" w:customStyle="1" w:styleId="WW8Num68z1">
    <w:name w:val="WW8Num68z1"/>
    <w:rsid w:val="0054745A"/>
    <w:rPr>
      <w:rFonts w:ascii="Times New Roman" w:eastAsia="Times New Roman" w:hAnsi="Times New Roman" w:cs="Times New Roman"/>
    </w:rPr>
  </w:style>
  <w:style w:type="character" w:customStyle="1" w:styleId="WW8Num68z2">
    <w:name w:val="WW8Num68z2"/>
    <w:rsid w:val="0054745A"/>
    <w:rPr>
      <w:rFonts w:ascii="Wingdings" w:hAnsi="Wingdings"/>
    </w:rPr>
  </w:style>
  <w:style w:type="character" w:customStyle="1" w:styleId="WW8Num68z3">
    <w:name w:val="WW8Num68z3"/>
    <w:rsid w:val="0054745A"/>
    <w:rPr>
      <w:rFonts w:ascii="Symbol" w:hAnsi="Symbol"/>
    </w:rPr>
  </w:style>
  <w:style w:type="character" w:customStyle="1" w:styleId="WW8Num68z4">
    <w:name w:val="WW8Num68z4"/>
    <w:rsid w:val="0054745A"/>
    <w:rPr>
      <w:rFonts w:ascii="Courier New" w:hAnsi="Courier New"/>
    </w:rPr>
  </w:style>
  <w:style w:type="character" w:customStyle="1" w:styleId="WW8Num69z0">
    <w:name w:val="WW8Num69z0"/>
    <w:rsid w:val="0054745A"/>
    <w:rPr>
      <w:rFonts w:ascii="Arial" w:hAnsi="Arial"/>
    </w:rPr>
  </w:style>
  <w:style w:type="character" w:customStyle="1" w:styleId="WW8Num69z1">
    <w:name w:val="WW8Num69z1"/>
    <w:rsid w:val="0054745A"/>
    <w:rPr>
      <w:rFonts w:ascii="Courier New" w:hAnsi="Courier New" w:cs="Courier New"/>
    </w:rPr>
  </w:style>
  <w:style w:type="character" w:customStyle="1" w:styleId="WW8Num69z2">
    <w:name w:val="WW8Num69z2"/>
    <w:rsid w:val="0054745A"/>
    <w:rPr>
      <w:rFonts w:ascii="Wingdings" w:hAnsi="Wingdings"/>
    </w:rPr>
  </w:style>
  <w:style w:type="character" w:customStyle="1" w:styleId="WW8Num69z3">
    <w:name w:val="WW8Num69z3"/>
    <w:rsid w:val="0054745A"/>
    <w:rPr>
      <w:rFonts w:ascii="Symbol" w:hAnsi="Symbol"/>
    </w:rPr>
  </w:style>
  <w:style w:type="character" w:customStyle="1" w:styleId="WW8Num70z0">
    <w:name w:val="WW8Num70z0"/>
    <w:rsid w:val="0054745A"/>
    <w:rPr>
      <w:rFonts w:ascii="Times New Roman" w:eastAsia="Times New Roman" w:hAnsi="Times New Roman" w:cs="Times New Roman"/>
    </w:rPr>
  </w:style>
  <w:style w:type="character" w:customStyle="1" w:styleId="WW8Num70z1">
    <w:name w:val="WW8Num70z1"/>
    <w:rsid w:val="0054745A"/>
    <w:rPr>
      <w:rFonts w:ascii="Symbol" w:hAnsi="Symbol"/>
      <w:sz w:val="18"/>
      <w:szCs w:val="18"/>
    </w:rPr>
  </w:style>
  <w:style w:type="character" w:customStyle="1" w:styleId="WW8Num70z2">
    <w:name w:val="WW8Num70z2"/>
    <w:rsid w:val="0054745A"/>
    <w:rPr>
      <w:rFonts w:ascii="Wingdings" w:hAnsi="Wingdings"/>
    </w:rPr>
  </w:style>
  <w:style w:type="character" w:customStyle="1" w:styleId="WW8Num70z3">
    <w:name w:val="WW8Num70z3"/>
    <w:rsid w:val="0054745A"/>
    <w:rPr>
      <w:rFonts w:ascii="Symbol" w:hAnsi="Symbol"/>
    </w:rPr>
  </w:style>
  <w:style w:type="character" w:customStyle="1" w:styleId="WW8Num70z4">
    <w:name w:val="WW8Num70z4"/>
    <w:rsid w:val="0054745A"/>
    <w:rPr>
      <w:rFonts w:ascii="Courier New" w:hAnsi="Courier New" w:cs="Courier New"/>
    </w:rPr>
  </w:style>
  <w:style w:type="character" w:customStyle="1" w:styleId="WW8Num71z0">
    <w:name w:val="WW8Num71z0"/>
    <w:rsid w:val="0054745A"/>
    <w:rPr>
      <w:rFonts w:ascii="Times New Roman" w:eastAsia="Times New Roman" w:hAnsi="Times New Roman" w:cs="Times New Roman"/>
    </w:rPr>
  </w:style>
  <w:style w:type="character" w:customStyle="1" w:styleId="WW8Num71z1">
    <w:name w:val="WW8Num71z1"/>
    <w:rsid w:val="0054745A"/>
    <w:rPr>
      <w:rFonts w:ascii="Symbol" w:hAnsi="Symbol"/>
      <w:sz w:val="18"/>
      <w:szCs w:val="18"/>
    </w:rPr>
  </w:style>
  <w:style w:type="character" w:customStyle="1" w:styleId="WW8Num71z2">
    <w:name w:val="WW8Num71z2"/>
    <w:rsid w:val="0054745A"/>
    <w:rPr>
      <w:rFonts w:ascii="Wingdings" w:hAnsi="Wingdings"/>
    </w:rPr>
  </w:style>
  <w:style w:type="character" w:customStyle="1" w:styleId="WW8Num71z3">
    <w:name w:val="WW8Num71z3"/>
    <w:rsid w:val="0054745A"/>
    <w:rPr>
      <w:rFonts w:ascii="Symbol" w:hAnsi="Symbol"/>
    </w:rPr>
  </w:style>
  <w:style w:type="character" w:customStyle="1" w:styleId="WW8Num71z4">
    <w:name w:val="WW8Num71z4"/>
    <w:rsid w:val="0054745A"/>
    <w:rPr>
      <w:rFonts w:ascii="Courier New" w:hAnsi="Courier New" w:cs="Courier New"/>
    </w:rPr>
  </w:style>
  <w:style w:type="character" w:customStyle="1" w:styleId="WW8Num72z0">
    <w:name w:val="WW8Num72z0"/>
    <w:rsid w:val="0054745A"/>
    <w:rPr>
      <w:rFonts w:ascii="Times New Roman" w:eastAsia="Times New Roman" w:hAnsi="Times New Roman" w:cs="Times New Roman"/>
    </w:rPr>
  </w:style>
  <w:style w:type="character" w:customStyle="1" w:styleId="WW8Num72z1">
    <w:name w:val="WW8Num72z1"/>
    <w:rsid w:val="0054745A"/>
    <w:rPr>
      <w:rFonts w:ascii="Courier New" w:hAnsi="Courier New" w:cs="Courier New"/>
    </w:rPr>
  </w:style>
  <w:style w:type="character" w:customStyle="1" w:styleId="WW8Num72z2">
    <w:name w:val="WW8Num72z2"/>
    <w:rsid w:val="0054745A"/>
    <w:rPr>
      <w:rFonts w:ascii="Wingdings" w:hAnsi="Wingdings"/>
    </w:rPr>
  </w:style>
  <w:style w:type="character" w:customStyle="1" w:styleId="WW8Num72z3">
    <w:name w:val="WW8Num72z3"/>
    <w:rsid w:val="0054745A"/>
    <w:rPr>
      <w:rFonts w:ascii="Symbol" w:hAnsi="Symbol"/>
    </w:rPr>
  </w:style>
  <w:style w:type="character" w:customStyle="1" w:styleId="Domylnaczcionkaakapitu3">
    <w:name w:val="Domyślna czcionka akapitu3"/>
    <w:rsid w:val="0054745A"/>
  </w:style>
  <w:style w:type="character" w:customStyle="1" w:styleId="WW8Num38z2">
    <w:name w:val="WW8Num38z2"/>
    <w:rsid w:val="0054745A"/>
    <w:rPr>
      <w:rFonts w:ascii="Wingdings" w:hAnsi="Wingdings"/>
    </w:rPr>
  </w:style>
  <w:style w:type="character" w:customStyle="1" w:styleId="WW8Num40z0">
    <w:name w:val="WW8Num40z0"/>
    <w:rsid w:val="0054745A"/>
    <w:rPr>
      <w:rFonts w:ascii="Arial" w:hAnsi="Arial"/>
    </w:rPr>
  </w:style>
  <w:style w:type="character" w:customStyle="1" w:styleId="WW8Num46z2">
    <w:name w:val="WW8Num46z2"/>
    <w:rsid w:val="0054745A"/>
    <w:rPr>
      <w:rFonts w:ascii="Wingdings" w:hAnsi="Wingdings"/>
    </w:rPr>
  </w:style>
  <w:style w:type="character" w:customStyle="1" w:styleId="WW8Num52z3">
    <w:name w:val="WW8Num52z3"/>
    <w:rsid w:val="0054745A"/>
    <w:rPr>
      <w:rFonts w:ascii="Symbol" w:hAnsi="Symbol"/>
    </w:rPr>
  </w:style>
  <w:style w:type="character" w:customStyle="1" w:styleId="WW8Num53z3">
    <w:name w:val="WW8Num53z3"/>
    <w:rsid w:val="0054745A"/>
    <w:rPr>
      <w:rFonts w:ascii="Symbol" w:hAnsi="Symbol"/>
    </w:rPr>
  </w:style>
  <w:style w:type="character" w:customStyle="1" w:styleId="WW8Num54z3">
    <w:name w:val="WW8Num54z3"/>
    <w:rsid w:val="0054745A"/>
    <w:rPr>
      <w:rFonts w:ascii="Symbol" w:hAnsi="Symbol"/>
    </w:rPr>
  </w:style>
  <w:style w:type="character" w:customStyle="1" w:styleId="WW8Num56z3">
    <w:name w:val="WW8Num56z3"/>
    <w:rsid w:val="0054745A"/>
    <w:rPr>
      <w:rFonts w:ascii="Symbol" w:hAnsi="Symbol"/>
    </w:rPr>
  </w:style>
  <w:style w:type="character" w:customStyle="1" w:styleId="WW8Num56z4">
    <w:name w:val="WW8Num56z4"/>
    <w:rsid w:val="0054745A"/>
    <w:rPr>
      <w:rFonts w:ascii="Courier New" w:hAnsi="Courier New" w:cs="Courier New"/>
    </w:rPr>
  </w:style>
  <w:style w:type="character" w:customStyle="1" w:styleId="WW8Num58z3">
    <w:name w:val="WW8Num58z3"/>
    <w:rsid w:val="0054745A"/>
    <w:rPr>
      <w:rFonts w:ascii="Symbol" w:hAnsi="Symbol"/>
    </w:rPr>
  </w:style>
  <w:style w:type="character" w:customStyle="1" w:styleId="WW8Num59z3">
    <w:name w:val="WW8Num59z3"/>
    <w:rsid w:val="0054745A"/>
    <w:rPr>
      <w:rFonts w:ascii="Symbol" w:hAnsi="Symbol"/>
    </w:rPr>
  </w:style>
  <w:style w:type="character" w:customStyle="1" w:styleId="WW8Num60z4">
    <w:name w:val="WW8Num60z4"/>
    <w:rsid w:val="0054745A"/>
    <w:rPr>
      <w:rFonts w:ascii="Courier New" w:hAnsi="Courier New"/>
    </w:rPr>
  </w:style>
  <w:style w:type="character" w:customStyle="1" w:styleId="WW8Num62z4">
    <w:name w:val="WW8Num62z4"/>
    <w:rsid w:val="0054745A"/>
    <w:rPr>
      <w:rFonts w:ascii="Courier New" w:hAnsi="Courier New" w:cs="Courier New"/>
    </w:rPr>
  </w:style>
  <w:style w:type="character" w:customStyle="1" w:styleId="Domylnaczcionkaakapitu2">
    <w:name w:val="Domyślna czcionka akapitu2"/>
    <w:rsid w:val="0054745A"/>
  </w:style>
  <w:style w:type="character" w:customStyle="1" w:styleId="WW-Absatz-Standardschriftart111">
    <w:name w:val="WW-Absatz-Standardschriftart111"/>
    <w:rsid w:val="0054745A"/>
  </w:style>
  <w:style w:type="character" w:customStyle="1" w:styleId="WW-Absatz-Standardschriftart1111">
    <w:name w:val="WW-Absatz-Standardschriftart1111"/>
    <w:rsid w:val="0054745A"/>
  </w:style>
  <w:style w:type="character" w:customStyle="1" w:styleId="WW8Num15z0">
    <w:name w:val="WW8Num15z0"/>
    <w:rsid w:val="0054745A"/>
    <w:rPr>
      <w:rFonts w:ascii="Symbol" w:hAnsi="Symbol"/>
    </w:rPr>
  </w:style>
  <w:style w:type="character" w:customStyle="1" w:styleId="WW8Num18z2">
    <w:name w:val="WW8Num18z2"/>
    <w:rsid w:val="0054745A"/>
    <w:rPr>
      <w:rFonts w:ascii="Wingdings" w:hAnsi="Wingdings"/>
    </w:rPr>
  </w:style>
  <w:style w:type="character" w:customStyle="1" w:styleId="WW8Num39z2">
    <w:name w:val="WW8Num39z2"/>
    <w:rsid w:val="0054745A"/>
    <w:rPr>
      <w:rFonts w:ascii="Wingdings" w:hAnsi="Wingdings"/>
    </w:rPr>
  </w:style>
  <w:style w:type="character" w:customStyle="1" w:styleId="WW-Absatz-Standardschriftart11111">
    <w:name w:val="WW-Absatz-Standardschriftart11111"/>
    <w:rsid w:val="0054745A"/>
  </w:style>
  <w:style w:type="character" w:customStyle="1" w:styleId="WW-Absatz-Standardschriftart111111">
    <w:name w:val="WW-Absatz-Standardschriftart111111"/>
    <w:rsid w:val="0054745A"/>
  </w:style>
  <w:style w:type="character" w:customStyle="1" w:styleId="WW-Absatz-Standardschriftart1111111">
    <w:name w:val="WW-Absatz-Standardschriftart1111111"/>
    <w:rsid w:val="0054745A"/>
  </w:style>
  <w:style w:type="character" w:customStyle="1" w:styleId="WW8Num1z0">
    <w:name w:val="WW8Num1z0"/>
    <w:rsid w:val="0054745A"/>
    <w:rPr>
      <w:rFonts w:ascii="Times New Roman" w:eastAsia="Times New Roman" w:hAnsi="Times New Roman"/>
    </w:rPr>
  </w:style>
  <w:style w:type="character" w:customStyle="1" w:styleId="WW8Num18z1">
    <w:name w:val="WW8Num18z1"/>
    <w:rsid w:val="0054745A"/>
    <w:rPr>
      <w:rFonts w:ascii="Courier New" w:hAnsi="Courier New" w:cs="Courier New"/>
    </w:rPr>
  </w:style>
  <w:style w:type="character" w:customStyle="1" w:styleId="WW8Num18z3">
    <w:name w:val="WW8Num18z3"/>
    <w:rsid w:val="0054745A"/>
    <w:rPr>
      <w:rFonts w:ascii="Symbol" w:hAnsi="Symbol"/>
    </w:rPr>
  </w:style>
  <w:style w:type="character" w:customStyle="1" w:styleId="WW8Num19z1">
    <w:name w:val="WW8Num19z1"/>
    <w:rsid w:val="0054745A"/>
    <w:rPr>
      <w:rFonts w:ascii="Courier New" w:hAnsi="Courier New" w:cs="Courier New"/>
    </w:rPr>
  </w:style>
  <w:style w:type="character" w:customStyle="1" w:styleId="WW8Num19z2">
    <w:name w:val="WW8Num19z2"/>
    <w:rsid w:val="0054745A"/>
    <w:rPr>
      <w:rFonts w:ascii="Wingdings" w:hAnsi="Wingdings"/>
    </w:rPr>
  </w:style>
  <w:style w:type="character" w:customStyle="1" w:styleId="WW8Num19z3">
    <w:name w:val="WW8Num19z3"/>
    <w:rsid w:val="0054745A"/>
    <w:rPr>
      <w:rFonts w:ascii="Symbol" w:hAnsi="Symbol"/>
    </w:rPr>
  </w:style>
  <w:style w:type="character" w:customStyle="1" w:styleId="WW8Num22z1">
    <w:name w:val="WW8Num22z1"/>
    <w:rsid w:val="0054745A"/>
    <w:rPr>
      <w:rFonts w:ascii="Courier New" w:hAnsi="Courier New" w:cs="Courier New"/>
    </w:rPr>
  </w:style>
  <w:style w:type="character" w:customStyle="1" w:styleId="WW8Num22z2">
    <w:name w:val="WW8Num22z2"/>
    <w:rsid w:val="0054745A"/>
    <w:rPr>
      <w:rFonts w:ascii="Wingdings" w:hAnsi="Wingdings"/>
    </w:rPr>
  </w:style>
  <w:style w:type="character" w:customStyle="1" w:styleId="WW8Num22z3">
    <w:name w:val="WW8Num22z3"/>
    <w:rsid w:val="0054745A"/>
    <w:rPr>
      <w:rFonts w:ascii="Symbol" w:hAnsi="Symbol"/>
    </w:rPr>
  </w:style>
  <w:style w:type="character" w:customStyle="1" w:styleId="WW8Num23z1">
    <w:name w:val="WW8Num23z1"/>
    <w:rsid w:val="0054745A"/>
    <w:rPr>
      <w:rFonts w:ascii="Courier New" w:hAnsi="Courier New" w:cs="Courier New"/>
    </w:rPr>
  </w:style>
  <w:style w:type="character" w:customStyle="1" w:styleId="WW8Num23z2">
    <w:name w:val="WW8Num23z2"/>
    <w:rsid w:val="0054745A"/>
    <w:rPr>
      <w:rFonts w:ascii="Wingdings" w:hAnsi="Wingdings"/>
    </w:rPr>
  </w:style>
  <w:style w:type="character" w:customStyle="1" w:styleId="WW8Num23z3">
    <w:name w:val="WW8Num23z3"/>
    <w:rsid w:val="0054745A"/>
    <w:rPr>
      <w:rFonts w:ascii="Symbol" w:hAnsi="Symbol"/>
    </w:rPr>
  </w:style>
  <w:style w:type="character" w:customStyle="1" w:styleId="WW8Num24z1">
    <w:name w:val="WW8Num24z1"/>
    <w:rsid w:val="0054745A"/>
    <w:rPr>
      <w:rFonts w:ascii="Courier New" w:hAnsi="Courier New" w:cs="Courier New"/>
    </w:rPr>
  </w:style>
  <w:style w:type="character" w:customStyle="1" w:styleId="WW8Num24z3">
    <w:name w:val="WW8Num24z3"/>
    <w:rsid w:val="0054745A"/>
    <w:rPr>
      <w:rFonts w:ascii="Symbol" w:hAnsi="Symbol"/>
    </w:rPr>
  </w:style>
  <w:style w:type="character" w:customStyle="1" w:styleId="WW8Num25z1">
    <w:name w:val="WW8Num25z1"/>
    <w:rsid w:val="0054745A"/>
    <w:rPr>
      <w:rFonts w:ascii="Courier New" w:hAnsi="Courier New" w:cs="Courier New"/>
    </w:rPr>
  </w:style>
  <w:style w:type="character" w:customStyle="1" w:styleId="WW8Num25z2">
    <w:name w:val="WW8Num25z2"/>
    <w:rsid w:val="0054745A"/>
    <w:rPr>
      <w:rFonts w:ascii="Wingdings" w:hAnsi="Wingdings"/>
    </w:rPr>
  </w:style>
  <w:style w:type="character" w:customStyle="1" w:styleId="WW8Num25z3">
    <w:name w:val="WW8Num25z3"/>
    <w:rsid w:val="0054745A"/>
    <w:rPr>
      <w:rFonts w:ascii="Symbol" w:hAnsi="Symbol"/>
    </w:rPr>
  </w:style>
  <w:style w:type="character" w:customStyle="1" w:styleId="WW8Num27z1">
    <w:name w:val="WW8Num27z1"/>
    <w:rsid w:val="0054745A"/>
    <w:rPr>
      <w:rFonts w:ascii="Courier New" w:hAnsi="Courier New" w:cs="Courier New"/>
    </w:rPr>
  </w:style>
  <w:style w:type="character" w:customStyle="1" w:styleId="WW8Num27z2">
    <w:name w:val="WW8Num27z2"/>
    <w:rsid w:val="0054745A"/>
    <w:rPr>
      <w:rFonts w:ascii="Wingdings" w:hAnsi="Wingdings"/>
    </w:rPr>
  </w:style>
  <w:style w:type="character" w:customStyle="1" w:styleId="WW8Num27z3">
    <w:name w:val="WW8Num27z3"/>
    <w:rsid w:val="0054745A"/>
    <w:rPr>
      <w:rFonts w:ascii="Symbol" w:hAnsi="Symbol"/>
    </w:rPr>
  </w:style>
  <w:style w:type="character" w:customStyle="1" w:styleId="WW8Num29z1">
    <w:name w:val="WW8Num29z1"/>
    <w:rsid w:val="0054745A"/>
    <w:rPr>
      <w:rFonts w:ascii="Courier New" w:hAnsi="Courier New"/>
    </w:rPr>
  </w:style>
  <w:style w:type="character" w:customStyle="1" w:styleId="WW8Num29z2">
    <w:name w:val="WW8Num29z2"/>
    <w:rsid w:val="0054745A"/>
    <w:rPr>
      <w:rFonts w:ascii="Wingdings" w:hAnsi="Wingdings"/>
    </w:rPr>
  </w:style>
  <w:style w:type="character" w:customStyle="1" w:styleId="WW8Num30z1">
    <w:name w:val="WW8Num30z1"/>
    <w:rsid w:val="0054745A"/>
    <w:rPr>
      <w:rFonts w:ascii="Courier New" w:hAnsi="Courier New" w:cs="Courier New"/>
    </w:rPr>
  </w:style>
  <w:style w:type="character" w:customStyle="1" w:styleId="WW8Num30z2">
    <w:name w:val="WW8Num30z2"/>
    <w:rsid w:val="0054745A"/>
    <w:rPr>
      <w:rFonts w:ascii="Wingdings" w:hAnsi="Wingdings"/>
    </w:rPr>
  </w:style>
  <w:style w:type="character" w:customStyle="1" w:styleId="WW8Num30z3">
    <w:name w:val="WW8Num30z3"/>
    <w:rsid w:val="0054745A"/>
    <w:rPr>
      <w:rFonts w:ascii="Symbol" w:hAnsi="Symbol"/>
    </w:rPr>
  </w:style>
  <w:style w:type="character" w:customStyle="1" w:styleId="WW8Num31z1">
    <w:name w:val="WW8Num31z1"/>
    <w:rsid w:val="0054745A"/>
    <w:rPr>
      <w:rFonts w:ascii="Courier New" w:hAnsi="Courier New" w:cs="Courier New"/>
    </w:rPr>
  </w:style>
  <w:style w:type="character" w:customStyle="1" w:styleId="WW8Num31z2">
    <w:name w:val="WW8Num31z2"/>
    <w:rsid w:val="0054745A"/>
    <w:rPr>
      <w:rFonts w:ascii="Wingdings" w:hAnsi="Wingdings"/>
    </w:rPr>
  </w:style>
  <w:style w:type="character" w:customStyle="1" w:styleId="WW8Num32z2">
    <w:name w:val="WW8Num32z2"/>
    <w:rsid w:val="0054745A"/>
    <w:rPr>
      <w:rFonts w:ascii="Wingdings" w:hAnsi="Wingdings"/>
    </w:rPr>
  </w:style>
  <w:style w:type="character" w:customStyle="1" w:styleId="WW8Num32z3">
    <w:name w:val="WW8Num32z3"/>
    <w:rsid w:val="0054745A"/>
    <w:rPr>
      <w:rFonts w:ascii="Symbol" w:hAnsi="Symbol"/>
    </w:rPr>
  </w:style>
  <w:style w:type="character" w:customStyle="1" w:styleId="WW8Num32z4">
    <w:name w:val="WW8Num32z4"/>
    <w:rsid w:val="0054745A"/>
    <w:rPr>
      <w:rFonts w:ascii="Courier New" w:hAnsi="Courier New"/>
    </w:rPr>
  </w:style>
  <w:style w:type="character" w:customStyle="1" w:styleId="WW8Num33z1">
    <w:name w:val="WW8Num33z1"/>
    <w:rsid w:val="0054745A"/>
    <w:rPr>
      <w:rFonts w:ascii="Courier New" w:hAnsi="Courier New" w:cs="Courier New"/>
    </w:rPr>
  </w:style>
  <w:style w:type="character" w:customStyle="1" w:styleId="WW8Num33z2">
    <w:name w:val="WW8Num33z2"/>
    <w:rsid w:val="0054745A"/>
    <w:rPr>
      <w:rFonts w:ascii="Wingdings" w:hAnsi="Wingdings"/>
    </w:rPr>
  </w:style>
  <w:style w:type="character" w:customStyle="1" w:styleId="WW8Num33z3">
    <w:name w:val="WW8Num33z3"/>
    <w:rsid w:val="0054745A"/>
    <w:rPr>
      <w:rFonts w:ascii="Symbol" w:hAnsi="Symbol"/>
    </w:rPr>
  </w:style>
  <w:style w:type="character" w:customStyle="1" w:styleId="WW8Num37z1">
    <w:name w:val="WW8Num37z1"/>
    <w:rsid w:val="0054745A"/>
    <w:rPr>
      <w:rFonts w:ascii="Courier New" w:hAnsi="Courier New" w:cs="Courier New"/>
    </w:rPr>
  </w:style>
  <w:style w:type="character" w:customStyle="1" w:styleId="WW8Num37z2">
    <w:name w:val="WW8Num37z2"/>
    <w:rsid w:val="0054745A"/>
    <w:rPr>
      <w:rFonts w:ascii="Wingdings" w:hAnsi="Wingdings"/>
    </w:rPr>
  </w:style>
  <w:style w:type="character" w:customStyle="1" w:styleId="WW8Num37z3">
    <w:name w:val="WW8Num37z3"/>
    <w:rsid w:val="0054745A"/>
    <w:rPr>
      <w:rFonts w:ascii="Symbol" w:hAnsi="Symbol"/>
    </w:rPr>
  </w:style>
  <w:style w:type="character" w:customStyle="1" w:styleId="WW8Num38z1">
    <w:name w:val="WW8Num38z1"/>
    <w:rsid w:val="0054745A"/>
    <w:rPr>
      <w:rFonts w:ascii="Courier New" w:hAnsi="Courier New" w:cs="Courier New"/>
    </w:rPr>
  </w:style>
  <w:style w:type="character" w:customStyle="1" w:styleId="WW8Num38z3">
    <w:name w:val="WW8Num38z3"/>
    <w:rsid w:val="0054745A"/>
    <w:rPr>
      <w:rFonts w:ascii="Symbol" w:hAnsi="Symbol"/>
    </w:rPr>
  </w:style>
  <w:style w:type="character" w:customStyle="1" w:styleId="WW8Num39z1">
    <w:name w:val="WW8Num39z1"/>
    <w:rsid w:val="0054745A"/>
    <w:rPr>
      <w:rFonts w:ascii="Courier New" w:hAnsi="Courier New" w:cs="Courier New"/>
    </w:rPr>
  </w:style>
  <w:style w:type="character" w:customStyle="1" w:styleId="WW8Num41z1">
    <w:name w:val="WW8Num41z1"/>
    <w:rsid w:val="0054745A"/>
    <w:rPr>
      <w:rFonts w:ascii="Courier New" w:hAnsi="Courier New" w:cs="Courier New"/>
    </w:rPr>
  </w:style>
  <w:style w:type="character" w:customStyle="1" w:styleId="WW8Num41z3">
    <w:name w:val="WW8Num41z3"/>
    <w:rsid w:val="0054745A"/>
    <w:rPr>
      <w:rFonts w:ascii="Symbol" w:hAnsi="Symbol"/>
    </w:rPr>
  </w:style>
  <w:style w:type="character" w:customStyle="1" w:styleId="WW8Num42z1">
    <w:name w:val="WW8Num42z1"/>
    <w:rsid w:val="0054745A"/>
    <w:rPr>
      <w:rFonts w:ascii="Courier New" w:hAnsi="Courier New" w:cs="Courier New"/>
    </w:rPr>
  </w:style>
  <w:style w:type="character" w:customStyle="1" w:styleId="WW8Num42z3">
    <w:name w:val="WW8Num42z3"/>
    <w:rsid w:val="0054745A"/>
    <w:rPr>
      <w:rFonts w:ascii="Symbol" w:hAnsi="Symbol"/>
    </w:rPr>
  </w:style>
  <w:style w:type="character" w:customStyle="1" w:styleId="WW8Num43z1">
    <w:name w:val="WW8Num43z1"/>
    <w:rsid w:val="0054745A"/>
    <w:rPr>
      <w:rFonts w:ascii="Courier New" w:hAnsi="Courier New" w:cs="Courier New"/>
    </w:rPr>
  </w:style>
  <w:style w:type="character" w:customStyle="1" w:styleId="WW8Num44z1">
    <w:name w:val="WW8Num44z1"/>
    <w:rsid w:val="0054745A"/>
    <w:rPr>
      <w:rFonts w:ascii="Courier New" w:hAnsi="Courier New" w:cs="Courier New"/>
    </w:rPr>
  </w:style>
  <w:style w:type="character" w:customStyle="1" w:styleId="WW8Num44z2">
    <w:name w:val="WW8Num44z2"/>
    <w:rsid w:val="0054745A"/>
    <w:rPr>
      <w:rFonts w:ascii="Wingdings" w:hAnsi="Wingdings"/>
    </w:rPr>
  </w:style>
  <w:style w:type="character" w:customStyle="1" w:styleId="WW8Num44z3">
    <w:name w:val="WW8Num44z3"/>
    <w:rsid w:val="0054745A"/>
    <w:rPr>
      <w:rFonts w:ascii="Symbol" w:hAnsi="Symbol"/>
    </w:rPr>
  </w:style>
  <w:style w:type="character" w:customStyle="1" w:styleId="WW8Num45z1">
    <w:name w:val="WW8Num45z1"/>
    <w:rsid w:val="0054745A"/>
    <w:rPr>
      <w:rFonts w:ascii="Courier New" w:hAnsi="Courier New" w:cs="Courier New"/>
    </w:rPr>
  </w:style>
  <w:style w:type="character" w:customStyle="1" w:styleId="WW8Num45z2">
    <w:name w:val="WW8Num45z2"/>
    <w:rsid w:val="0054745A"/>
    <w:rPr>
      <w:rFonts w:ascii="Wingdings" w:hAnsi="Wingdings"/>
    </w:rPr>
  </w:style>
  <w:style w:type="character" w:customStyle="1" w:styleId="WW8Num45z3">
    <w:name w:val="WW8Num45z3"/>
    <w:rsid w:val="0054745A"/>
    <w:rPr>
      <w:rFonts w:ascii="Symbol" w:hAnsi="Symbol"/>
    </w:rPr>
  </w:style>
  <w:style w:type="character" w:customStyle="1" w:styleId="WW8Num46z1">
    <w:name w:val="WW8Num46z1"/>
    <w:rsid w:val="0054745A"/>
    <w:rPr>
      <w:rFonts w:ascii="Courier New" w:hAnsi="Courier New" w:cs="Courier New"/>
    </w:rPr>
  </w:style>
  <w:style w:type="character" w:customStyle="1" w:styleId="WW8Num46z3">
    <w:name w:val="WW8Num46z3"/>
    <w:rsid w:val="0054745A"/>
    <w:rPr>
      <w:rFonts w:ascii="Symbol" w:hAnsi="Symbol"/>
    </w:rPr>
  </w:style>
  <w:style w:type="character" w:customStyle="1" w:styleId="WW8Num73z0">
    <w:name w:val="WW8Num73z0"/>
    <w:rsid w:val="0054745A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54745A"/>
    <w:rPr>
      <w:rFonts w:ascii="Courier New" w:hAnsi="Courier New" w:cs="Courier New"/>
    </w:rPr>
  </w:style>
  <w:style w:type="character" w:customStyle="1" w:styleId="WW8Num73z2">
    <w:name w:val="WW8Num73z2"/>
    <w:rsid w:val="0054745A"/>
    <w:rPr>
      <w:rFonts w:ascii="Wingdings" w:hAnsi="Wingdings"/>
    </w:rPr>
  </w:style>
  <w:style w:type="character" w:customStyle="1" w:styleId="WW8Num73z3">
    <w:name w:val="WW8Num73z3"/>
    <w:rsid w:val="0054745A"/>
    <w:rPr>
      <w:rFonts w:ascii="Symbol" w:hAnsi="Symbol"/>
    </w:rPr>
  </w:style>
  <w:style w:type="character" w:customStyle="1" w:styleId="WW8Num74z0">
    <w:name w:val="WW8Num74z0"/>
    <w:rsid w:val="0054745A"/>
    <w:rPr>
      <w:b/>
      <w:i w:val="0"/>
    </w:rPr>
  </w:style>
  <w:style w:type="character" w:customStyle="1" w:styleId="WW8Num74z2">
    <w:name w:val="WW8Num74z2"/>
    <w:rsid w:val="0054745A"/>
    <w:rPr>
      <w:rFonts w:ascii="Times New Roman" w:eastAsia="Times New Roman" w:hAnsi="Times New Roman" w:cs="Times New Roman"/>
    </w:rPr>
  </w:style>
  <w:style w:type="character" w:customStyle="1" w:styleId="WW8Num75z0">
    <w:name w:val="WW8Num75z0"/>
    <w:rsid w:val="0054745A"/>
    <w:rPr>
      <w:rFonts w:ascii="Times New Roman" w:eastAsia="Times New Roman" w:hAnsi="Times New Roman" w:cs="Times New Roman"/>
    </w:rPr>
  </w:style>
  <w:style w:type="character" w:customStyle="1" w:styleId="WW8Num75z1">
    <w:name w:val="WW8Num75z1"/>
    <w:rsid w:val="0054745A"/>
    <w:rPr>
      <w:rFonts w:ascii="Courier New" w:hAnsi="Courier New" w:cs="Courier New"/>
    </w:rPr>
  </w:style>
  <w:style w:type="character" w:customStyle="1" w:styleId="WW8Num75z2">
    <w:name w:val="WW8Num75z2"/>
    <w:rsid w:val="0054745A"/>
    <w:rPr>
      <w:rFonts w:ascii="Wingdings" w:hAnsi="Wingdings"/>
    </w:rPr>
  </w:style>
  <w:style w:type="character" w:customStyle="1" w:styleId="WW8Num75z3">
    <w:name w:val="WW8Num75z3"/>
    <w:rsid w:val="0054745A"/>
    <w:rPr>
      <w:rFonts w:ascii="Symbol" w:hAnsi="Symbol"/>
    </w:rPr>
  </w:style>
  <w:style w:type="character" w:customStyle="1" w:styleId="WW8Num76z0">
    <w:name w:val="WW8Num76z0"/>
    <w:rsid w:val="0054745A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54745A"/>
    <w:rPr>
      <w:rFonts w:ascii="Courier New" w:hAnsi="Courier New" w:cs="Courier New"/>
    </w:rPr>
  </w:style>
  <w:style w:type="character" w:customStyle="1" w:styleId="WW8Num76z2">
    <w:name w:val="WW8Num76z2"/>
    <w:rsid w:val="0054745A"/>
    <w:rPr>
      <w:rFonts w:ascii="Wingdings" w:hAnsi="Wingdings"/>
    </w:rPr>
  </w:style>
  <w:style w:type="character" w:customStyle="1" w:styleId="WW8Num76z3">
    <w:name w:val="WW8Num76z3"/>
    <w:rsid w:val="0054745A"/>
    <w:rPr>
      <w:rFonts w:ascii="Symbol" w:hAnsi="Symbol"/>
    </w:rPr>
  </w:style>
  <w:style w:type="character" w:customStyle="1" w:styleId="WW8Num78z0">
    <w:name w:val="WW8Num78z0"/>
    <w:rsid w:val="0054745A"/>
    <w:rPr>
      <w:rFonts w:ascii="Times New Roman" w:eastAsia="Times New Roman" w:hAnsi="Times New Roman" w:cs="Times New Roman"/>
    </w:rPr>
  </w:style>
  <w:style w:type="character" w:customStyle="1" w:styleId="WW8Num78z1">
    <w:name w:val="WW8Num78z1"/>
    <w:rsid w:val="0054745A"/>
    <w:rPr>
      <w:rFonts w:ascii="Courier New" w:hAnsi="Courier New" w:cs="Courier New"/>
    </w:rPr>
  </w:style>
  <w:style w:type="character" w:customStyle="1" w:styleId="WW8Num78z2">
    <w:name w:val="WW8Num78z2"/>
    <w:rsid w:val="0054745A"/>
    <w:rPr>
      <w:rFonts w:ascii="Wingdings" w:hAnsi="Wingdings"/>
    </w:rPr>
  </w:style>
  <w:style w:type="character" w:customStyle="1" w:styleId="WW8Num78z3">
    <w:name w:val="WW8Num78z3"/>
    <w:rsid w:val="0054745A"/>
    <w:rPr>
      <w:rFonts w:ascii="Symbol" w:hAnsi="Symbol"/>
    </w:rPr>
  </w:style>
  <w:style w:type="character" w:customStyle="1" w:styleId="WW8Num79z0">
    <w:name w:val="WW8Num79z0"/>
    <w:rsid w:val="0054745A"/>
    <w:rPr>
      <w:rFonts w:ascii="Times New Roman" w:eastAsia="Times New Roman" w:hAnsi="Times New Roman" w:cs="Times New Roman"/>
    </w:rPr>
  </w:style>
  <w:style w:type="character" w:customStyle="1" w:styleId="WW8Num79z1">
    <w:name w:val="WW8Num79z1"/>
    <w:rsid w:val="0054745A"/>
    <w:rPr>
      <w:rFonts w:ascii="Courier New" w:hAnsi="Courier New" w:cs="Courier New"/>
    </w:rPr>
  </w:style>
  <w:style w:type="character" w:customStyle="1" w:styleId="WW8Num79z2">
    <w:name w:val="WW8Num79z2"/>
    <w:rsid w:val="0054745A"/>
    <w:rPr>
      <w:rFonts w:ascii="Wingdings" w:hAnsi="Wingdings"/>
    </w:rPr>
  </w:style>
  <w:style w:type="character" w:customStyle="1" w:styleId="WW8Num79z3">
    <w:name w:val="WW8Num79z3"/>
    <w:rsid w:val="0054745A"/>
    <w:rPr>
      <w:rFonts w:ascii="Symbol" w:hAnsi="Symbol"/>
    </w:rPr>
  </w:style>
  <w:style w:type="character" w:customStyle="1" w:styleId="WW8Num80z0">
    <w:name w:val="WW8Num80z0"/>
    <w:rsid w:val="0054745A"/>
    <w:rPr>
      <w:rFonts w:ascii="Times New Roman" w:eastAsia="Times New Roman" w:hAnsi="Times New Roman" w:cs="Times New Roman"/>
    </w:rPr>
  </w:style>
  <w:style w:type="character" w:customStyle="1" w:styleId="WW8Num80z1">
    <w:name w:val="WW8Num80z1"/>
    <w:rsid w:val="0054745A"/>
    <w:rPr>
      <w:rFonts w:ascii="Courier New" w:hAnsi="Courier New" w:cs="Courier New"/>
    </w:rPr>
  </w:style>
  <w:style w:type="character" w:customStyle="1" w:styleId="WW8Num80z2">
    <w:name w:val="WW8Num80z2"/>
    <w:rsid w:val="0054745A"/>
    <w:rPr>
      <w:rFonts w:ascii="Wingdings" w:hAnsi="Wingdings"/>
    </w:rPr>
  </w:style>
  <w:style w:type="character" w:customStyle="1" w:styleId="WW8Num80z3">
    <w:name w:val="WW8Num80z3"/>
    <w:rsid w:val="0054745A"/>
    <w:rPr>
      <w:rFonts w:ascii="Symbol" w:hAnsi="Symbol"/>
    </w:rPr>
  </w:style>
  <w:style w:type="character" w:customStyle="1" w:styleId="Domylnaczcionkaakapitu1">
    <w:name w:val="Domyślna czcionka akapitu1"/>
    <w:rsid w:val="0054745A"/>
  </w:style>
  <w:style w:type="character" w:styleId="UyteHipercze">
    <w:name w:val="FollowedHyperlink"/>
    <w:basedOn w:val="Domylnaczcionkaakapitu1"/>
    <w:semiHidden/>
    <w:rsid w:val="0054745A"/>
    <w:rPr>
      <w:color w:val="800080"/>
      <w:u w:val="single"/>
    </w:rPr>
  </w:style>
  <w:style w:type="character" w:styleId="Pogrubienie">
    <w:name w:val="Strong"/>
    <w:basedOn w:val="Domylnaczcionkaakapitu1"/>
    <w:qFormat/>
    <w:rsid w:val="0054745A"/>
    <w:rPr>
      <w:b/>
      <w:bCs/>
    </w:rPr>
  </w:style>
  <w:style w:type="character" w:customStyle="1" w:styleId="Znakiprzypiswdolnych">
    <w:name w:val="Znaki przypisów dolnych"/>
    <w:basedOn w:val="Domylnaczcionkaakapitu1"/>
    <w:rsid w:val="0054745A"/>
    <w:rPr>
      <w:vertAlign w:val="superscript"/>
    </w:rPr>
  </w:style>
  <w:style w:type="character" w:styleId="Numerstrony">
    <w:name w:val="page number"/>
    <w:basedOn w:val="Domylnaczcionkaakapitu1"/>
    <w:semiHidden/>
    <w:rsid w:val="0054745A"/>
  </w:style>
  <w:style w:type="character" w:styleId="Uwydatnienie">
    <w:name w:val="Emphasis"/>
    <w:basedOn w:val="Domylnaczcionkaakapitu1"/>
    <w:uiPriority w:val="20"/>
    <w:qFormat/>
    <w:rsid w:val="0054745A"/>
    <w:rPr>
      <w:i/>
      <w:iCs/>
    </w:rPr>
  </w:style>
  <w:style w:type="character" w:customStyle="1" w:styleId="TytuZnak">
    <w:name w:val="Tytuł Znak"/>
    <w:basedOn w:val="Domylnaczcionkaakapitu1"/>
    <w:rsid w:val="0054745A"/>
    <w:rPr>
      <w:sz w:val="24"/>
    </w:rPr>
  </w:style>
  <w:style w:type="character" w:customStyle="1" w:styleId="Znakiprzypiswkocowych">
    <w:name w:val="Znaki przypisów końcowych"/>
    <w:basedOn w:val="Domylnaczcionkaakapitu1"/>
    <w:rsid w:val="0054745A"/>
    <w:rPr>
      <w:vertAlign w:val="superscript"/>
    </w:rPr>
  </w:style>
  <w:style w:type="character" w:customStyle="1" w:styleId="PodtytuZnak">
    <w:name w:val="Podtytuł Znak"/>
    <w:basedOn w:val="Domylnaczcionkaakapitu1"/>
    <w:rsid w:val="0054745A"/>
    <w:rPr>
      <w:b/>
      <w:sz w:val="24"/>
    </w:rPr>
  </w:style>
  <w:style w:type="character" w:customStyle="1" w:styleId="r1a2a">
    <w:name w:val="r1a2a"/>
    <w:basedOn w:val="Domylnaczcionkaakapitu1"/>
    <w:rsid w:val="0054745A"/>
  </w:style>
  <w:style w:type="character" w:customStyle="1" w:styleId="Symbolewypunktowania">
    <w:name w:val="Symbole wypunktowania"/>
    <w:rsid w:val="0054745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54745A"/>
  </w:style>
  <w:style w:type="paragraph" w:customStyle="1" w:styleId="Nagwek60">
    <w:name w:val="Nagłówek6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54745A"/>
    <w:rPr>
      <w:rFonts w:ascii="Times New Roman" w:eastAsia="Times New Roman" w:hAnsi="Times New Roman" w:cs="Times New Roman"/>
      <w:szCs w:val="15"/>
      <w:lang w:eastAsia="ar-SA"/>
    </w:rPr>
  </w:style>
  <w:style w:type="paragraph" w:styleId="Lista">
    <w:name w:val="List"/>
    <w:basedOn w:val="Tekstpodstawowy"/>
    <w:semiHidden/>
    <w:rsid w:val="0054745A"/>
    <w:pPr>
      <w:suppressAutoHyphens/>
      <w:autoSpaceDE/>
      <w:autoSpaceDN/>
      <w:adjustRightInd/>
      <w:spacing w:after="0" w:line="240" w:lineRule="auto"/>
      <w:jc w:val="left"/>
    </w:pPr>
    <w:rPr>
      <w:rFonts w:ascii="Times New Roman" w:hAnsi="Times New Roman" w:cs="Tahoma"/>
      <w:bCs w:val="0"/>
      <w:szCs w:val="15"/>
      <w:lang w:eastAsia="ar-SA"/>
    </w:rPr>
  </w:style>
  <w:style w:type="paragraph" w:customStyle="1" w:styleId="Podpis6">
    <w:name w:val="Podpis6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4745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54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54745A"/>
    <w:pPr>
      <w:keepNext/>
      <w:suppressAutoHyphens/>
      <w:spacing w:before="120" w:after="120" w:line="240" w:lineRule="auto"/>
      <w:jc w:val="both"/>
    </w:pPr>
    <w:rPr>
      <w:rFonts w:ascii="Times New Roman" w:hAnsi="Times New Roman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54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4745A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numerowany">
    <w:name w:val="podstawowy numerowany"/>
    <w:basedOn w:val="Normalny"/>
    <w:rsid w:val="0054745A"/>
    <w:pPr>
      <w:suppressAutoHyphens/>
      <w:spacing w:before="80" w:after="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">
    <w:name w:val="podstawowy"/>
    <w:basedOn w:val="Normalny"/>
    <w:rsid w:val="0054745A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wypunktowany">
    <w:name w:val="podstawowy wypunktowany"/>
    <w:basedOn w:val="podstawowy"/>
    <w:rsid w:val="0054745A"/>
    <w:pPr>
      <w:spacing w:before="60" w:after="60"/>
      <w:ind w:firstLine="0"/>
    </w:pPr>
  </w:style>
  <w:style w:type="paragraph" w:customStyle="1" w:styleId="NormalnyWeb1">
    <w:name w:val="Normalny (Web)1"/>
    <w:basedOn w:val="Normalny"/>
    <w:rsid w:val="0054745A"/>
    <w:pPr>
      <w:suppressAutoHyphens/>
      <w:spacing w:before="100" w:after="100" w:line="240" w:lineRule="auto"/>
      <w:ind w:firstLine="7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4745A"/>
    <w:pPr>
      <w:suppressAutoHyphens/>
      <w:spacing w:after="0" w:line="240" w:lineRule="auto"/>
      <w:ind w:firstLine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ypunktowanie1">
    <w:name w:val="wypunktowanie 1"/>
    <w:basedOn w:val="Normalny"/>
    <w:rsid w:val="0054745A"/>
    <w:pPr>
      <w:suppressAutoHyphens/>
      <w:spacing w:before="60" w:after="60" w:line="240" w:lineRule="auto"/>
      <w:jc w:val="both"/>
    </w:pPr>
    <w:rPr>
      <w:rFonts w:ascii="Bodoni" w:hAnsi="Bodoni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54745A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54745A"/>
    <w:rPr>
      <w:rFonts w:ascii="Times New Roman" w:eastAsia="Times New Roman" w:hAnsi="Times New Roman"/>
      <w:sz w:val="24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54745A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PodtytuZnak1">
    <w:name w:val="Podtytuł Znak1"/>
    <w:basedOn w:val="Domylnaczcionkaakapitu"/>
    <w:link w:val="Podtytu"/>
    <w:rsid w:val="0054745A"/>
    <w:rPr>
      <w:rFonts w:ascii="Times New Roman" w:eastAsia="Times New Roman" w:hAnsi="Times New Roman"/>
      <w:b/>
      <w:sz w:val="24"/>
      <w:lang w:eastAsia="ar-SA"/>
    </w:rPr>
  </w:style>
  <w:style w:type="character" w:customStyle="1" w:styleId="TekstdymkaZnak1">
    <w:name w:val="Tekst dymka Znak1"/>
    <w:basedOn w:val="Domylnaczcionkaakapitu"/>
    <w:rsid w:val="0054745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54745A"/>
    <w:pPr>
      <w:suppressAutoHyphens/>
      <w:spacing w:after="120" w:line="240" w:lineRule="auto"/>
    </w:pPr>
    <w:rPr>
      <w:rFonts w:ascii="Garamond" w:hAnsi="Garamond"/>
      <w:sz w:val="16"/>
      <w:szCs w:val="16"/>
      <w:lang w:eastAsia="ar-SA"/>
    </w:rPr>
  </w:style>
  <w:style w:type="paragraph" w:customStyle="1" w:styleId="tekstZPORR">
    <w:name w:val="tekst ZPORR"/>
    <w:basedOn w:val="Normalny"/>
    <w:rsid w:val="0054745A"/>
    <w:pPr>
      <w:suppressAutoHyphens/>
      <w:spacing w:after="120" w:line="240" w:lineRule="auto"/>
      <w:ind w:firstLine="567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harCharChar1Znak">
    <w:name w:val="Char Char Char1 Znak"/>
    <w:basedOn w:val="Normalny"/>
    <w:rsid w:val="0054745A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rsid w:val="0054745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4745A"/>
    <w:pPr>
      <w:jc w:val="center"/>
    </w:pPr>
    <w:rPr>
      <w:b/>
      <w:bCs/>
    </w:rPr>
  </w:style>
  <w:style w:type="paragraph" w:customStyle="1" w:styleId="Tekstpodstawowy34">
    <w:name w:val="Tekst podstawowy 34"/>
    <w:basedOn w:val="Normalny"/>
    <w:rsid w:val="0054745A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54745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35">
    <w:name w:val="Tekst podstawowy 35"/>
    <w:basedOn w:val="Normalny"/>
    <w:rsid w:val="0054745A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54745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1">
    <w:name w:val="p1"/>
    <w:basedOn w:val="Normalny"/>
    <w:rsid w:val="0054745A"/>
    <w:pPr>
      <w:widowControl w:val="0"/>
      <w:tabs>
        <w:tab w:val="left" w:pos="360"/>
      </w:tabs>
      <w:suppressAutoHyphens/>
      <w:spacing w:after="0" w:line="32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Wypunkowanie1poziom">
    <w:name w:val="Wypunkowanie_1 poziom"/>
    <w:basedOn w:val="Normalny"/>
    <w:rsid w:val="0054745A"/>
    <w:pPr>
      <w:tabs>
        <w:tab w:val="num" w:pos="1440"/>
      </w:tabs>
      <w:spacing w:after="0" w:line="240" w:lineRule="auto"/>
      <w:ind w:left="1440" w:hanging="360"/>
    </w:pPr>
    <w:rPr>
      <w:rFonts w:ascii="Garamond" w:hAnsi="Garamond"/>
      <w:sz w:val="16"/>
      <w:szCs w:val="20"/>
    </w:rPr>
  </w:style>
  <w:style w:type="character" w:customStyle="1" w:styleId="Tekstpodstawowy3Znak1">
    <w:name w:val="Tekst podstawowy 3 Znak1"/>
    <w:basedOn w:val="Domylnaczcionkaakapitu"/>
    <w:rsid w:val="0054745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54745A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32"/>
      <w:szCs w:val="24"/>
      <w:lang w:eastAsia="ar-SA"/>
    </w:rPr>
  </w:style>
  <w:style w:type="paragraph" w:customStyle="1" w:styleId="Legenda1">
    <w:name w:val="Legenda1"/>
    <w:basedOn w:val="Normalny"/>
    <w:rsid w:val="0054745A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/>
      <w:i/>
      <w:iCs/>
      <w:sz w:val="20"/>
      <w:szCs w:val="20"/>
      <w:lang w:eastAsia="ar-SA"/>
    </w:rPr>
  </w:style>
  <w:style w:type="character" w:customStyle="1" w:styleId="a3">
    <w:name w:val="a3"/>
    <w:basedOn w:val="Domylnaczcionkaakapitu"/>
    <w:rsid w:val="0054745A"/>
  </w:style>
  <w:style w:type="paragraph" w:styleId="Legenda">
    <w:name w:val="caption"/>
    <w:basedOn w:val="Normalny"/>
    <w:next w:val="Normalny"/>
    <w:qFormat/>
    <w:rsid w:val="0054745A"/>
    <w:pPr>
      <w:spacing w:before="120" w:after="120" w:line="240" w:lineRule="auto"/>
    </w:pPr>
    <w:rPr>
      <w:rFonts w:ascii="Arial" w:hAnsi="Arial" w:cs="Arial"/>
      <w:b/>
      <w:bCs/>
      <w:sz w:val="20"/>
    </w:rPr>
  </w:style>
  <w:style w:type="paragraph" w:customStyle="1" w:styleId="GCPunktowanie">
    <w:name w:val="GC Punktowanie"/>
    <w:basedOn w:val="Normalny"/>
    <w:rsid w:val="0054745A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hAnsi="Times New Roman"/>
      <w:sz w:val="28"/>
      <w:szCs w:val="20"/>
    </w:rPr>
  </w:style>
  <w:style w:type="table" w:customStyle="1" w:styleId="Jasnecieniowanie1">
    <w:name w:val="Jasne cieniowanie1"/>
    <w:basedOn w:val="Standardowy"/>
    <w:uiPriority w:val="60"/>
    <w:rsid w:val="0054745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474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1">
    <w:name w:val="Znak1"/>
    <w:basedOn w:val="Normalny"/>
    <w:rsid w:val="0054745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4745A"/>
    <w:pPr>
      <w:keepLines/>
      <w:widowControl/>
      <w:suppressAutoHyphens w:val="0"/>
      <w:spacing w:before="480" w:line="276" w:lineRule="auto"/>
      <w:ind w:left="0" w:firstLine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ng-binding">
    <w:name w:val="ng-binding"/>
    <w:basedOn w:val="Domylnaczcionkaakapitu"/>
    <w:rsid w:val="00051247"/>
  </w:style>
  <w:style w:type="character" w:customStyle="1" w:styleId="ng-scope">
    <w:name w:val="ng-scope"/>
    <w:basedOn w:val="Domylnaczcionkaakapitu"/>
    <w:rsid w:val="00051247"/>
  </w:style>
  <w:style w:type="paragraph" w:customStyle="1" w:styleId="Legenda2">
    <w:name w:val="Legenda2"/>
    <w:basedOn w:val="Normalny"/>
    <w:rsid w:val="00512FC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/>
      <w:i/>
      <w:i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1988B-3E51-4D38-84C8-B38DD4F8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LGD Region Sanu i Trzebośnicy</cp:lastModifiedBy>
  <cp:revision>2</cp:revision>
  <cp:lastPrinted>2024-01-08T15:53:00Z</cp:lastPrinted>
  <dcterms:created xsi:type="dcterms:W3CDTF">2025-07-02T13:18:00Z</dcterms:created>
  <dcterms:modified xsi:type="dcterms:W3CDTF">2025-07-02T13:18:00Z</dcterms:modified>
</cp:coreProperties>
</file>